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70"/>
        <w:gridCol w:w="4394"/>
      </w:tblGrid>
      <w:tr w:rsidR="00D41962" w:rsidRPr="00D41962" w:rsidTr="0046553D">
        <w:tc>
          <w:tcPr>
            <w:tcW w:w="5070" w:type="dxa"/>
          </w:tcPr>
          <w:p w:rsidR="00D41962" w:rsidRPr="00D41962" w:rsidRDefault="00D41962" w:rsidP="0043526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10A89" w:rsidRPr="00E10A89" w:rsidRDefault="00E10A89" w:rsidP="009C7E40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>Приложение 1</w:t>
            </w:r>
          </w:p>
          <w:p w:rsidR="00E10A89" w:rsidRPr="00E10A89" w:rsidRDefault="00E10A89" w:rsidP="009C7E40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>к приказу департамента</w:t>
            </w:r>
          </w:p>
          <w:p w:rsidR="00E10A89" w:rsidRPr="00E10A89" w:rsidRDefault="00E10A89" w:rsidP="009C7E40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 xml:space="preserve">образования Ярославской </w:t>
            </w:r>
            <w:r w:rsidR="0046553D">
              <w:rPr>
                <w:sz w:val="28"/>
                <w:szCs w:val="28"/>
              </w:rPr>
              <w:t>о</w:t>
            </w:r>
            <w:r w:rsidRPr="00E10A89">
              <w:rPr>
                <w:sz w:val="28"/>
                <w:szCs w:val="28"/>
              </w:rPr>
              <w:t>бласти</w:t>
            </w:r>
          </w:p>
          <w:p w:rsidR="00D41962" w:rsidRPr="00D41962" w:rsidRDefault="00E10A89" w:rsidP="0046553D">
            <w:pPr>
              <w:snapToGrid w:val="0"/>
              <w:rPr>
                <w:sz w:val="28"/>
                <w:szCs w:val="28"/>
              </w:rPr>
            </w:pPr>
            <w:r w:rsidRPr="00E10A89">
              <w:rPr>
                <w:sz w:val="28"/>
                <w:szCs w:val="28"/>
              </w:rPr>
              <w:t xml:space="preserve">от </w:t>
            </w:r>
            <w:r w:rsidR="0046553D">
              <w:rPr>
                <w:sz w:val="28"/>
                <w:szCs w:val="28"/>
              </w:rPr>
              <w:t xml:space="preserve">30.01.2020 </w:t>
            </w:r>
            <w:r w:rsidRPr="00E10A89">
              <w:rPr>
                <w:sz w:val="28"/>
                <w:szCs w:val="28"/>
              </w:rPr>
              <w:t xml:space="preserve">№ </w:t>
            </w:r>
            <w:r w:rsidR="0046553D">
              <w:rPr>
                <w:sz w:val="28"/>
                <w:szCs w:val="28"/>
              </w:rPr>
              <w:t>33/01-04</w:t>
            </w:r>
          </w:p>
        </w:tc>
      </w:tr>
    </w:tbl>
    <w:p w:rsidR="00D41962" w:rsidRDefault="00D41962" w:rsidP="00C034E6">
      <w:pPr>
        <w:ind w:firstLine="854"/>
        <w:jc w:val="center"/>
        <w:rPr>
          <w:b/>
          <w:sz w:val="28"/>
          <w:szCs w:val="28"/>
        </w:rPr>
      </w:pPr>
    </w:p>
    <w:p w:rsidR="00BA4330" w:rsidRPr="00D41962" w:rsidRDefault="00BA4330" w:rsidP="00047697">
      <w:pPr>
        <w:jc w:val="center"/>
        <w:rPr>
          <w:b/>
          <w:sz w:val="28"/>
          <w:szCs w:val="28"/>
        </w:rPr>
      </w:pPr>
      <w:r w:rsidRPr="00D41962">
        <w:rPr>
          <w:b/>
          <w:sz w:val="28"/>
          <w:szCs w:val="28"/>
        </w:rPr>
        <w:t>Инструкция</w:t>
      </w:r>
    </w:p>
    <w:p w:rsidR="00BA4330" w:rsidRPr="00D41962" w:rsidRDefault="00BA4330" w:rsidP="00047697">
      <w:pPr>
        <w:jc w:val="center"/>
        <w:rPr>
          <w:b/>
          <w:sz w:val="28"/>
          <w:szCs w:val="28"/>
        </w:rPr>
      </w:pPr>
      <w:r w:rsidRPr="00D41962">
        <w:rPr>
          <w:b/>
          <w:sz w:val="28"/>
          <w:szCs w:val="28"/>
        </w:rPr>
        <w:t xml:space="preserve">для </w:t>
      </w:r>
      <w:r w:rsidR="00BF06B7" w:rsidRPr="00D41962">
        <w:rPr>
          <w:b/>
          <w:sz w:val="28"/>
          <w:szCs w:val="28"/>
        </w:rPr>
        <w:t>ответственного организатора</w:t>
      </w:r>
      <w:r w:rsidRPr="00D41962">
        <w:rPr>
          <w:b/>
          <w:sz w:val="28"/>
          <w:szCs w:val="28"/>
        </w:rPr>
        <w:t xml:space="preserve"> </w:t>
      </w:r>
    </w:p>
    <w:p w:rsidR="00776EC6" w:rsidRPr="00195349" w:rsidRDefault="00BA4330" w:rsidP="00047697">
      <w:pPr>
        <w:jc w:val="center"/>
        <w:rPr>
          <w:sz w:val="28"/>
          <w:szCs w:val="28"/>
        </w:rPr>
      </w:pPr>
      <w:r w:rsidRPr="00195349">
        <w:rPr>
          <w:sz w:val="28"/>
          <w:szCs w:val="28"/>
        </w:rPr>
        <w:t xml:space="preserve">при проведении </w:t>
      </w:r>
      <w:r w:rsidR="00BF06B7" w:rsidRPr="00195349">
        <w:rPr>
          <w:sz w:val="28"/>
          <w:szCs w:val="28"/>
        </w:rPr>
        <w:t>итогового собеседования</w:t>
      </w:r>
    </w:p>
    <w:p w:rsidR="00BA4330" w:rsidRPr="00195349" w:rsidRDefault="00BF06B7" w:rsidP="00047697">
      <w:pPr>
        <w:jc w:val="center"/>
        <w:rPr>
          <w:sz w:val="28"/>
          <w:szCs w:val="28"/>
        </w:rPr>
      </w:pPr>
      <w:r w:rsidRPr="00195349">
        <w:rPr>
          <w:sz w:val="28"/>
          <w:szCs w:val="28"/>
        </w:rPr>
        <w:t>по русскому языку</w:t>
      </w:r>
      <w:r w:rsidR="005D624B" w:rsidRPr="00195349">
        <w:rPr>
          <w:sz w:val="28"/>
          <w:szCs w:val="28"/>
        </w:rPr>
        <w:t xml:space="preserve"> в 9</w:t>
      </w:r>
      <w:r w:rsidR="00BB68E1" w:rsidRPr="00195349">
        <w:rPr>
          <w:sz w:val="28"/>
          <w:szCs w:val="28"/>
        </w:rPr>
        <w:t>-х</w:t>
      </w:r>
      <w:r w:rsidR="005D624B" w:rsidRPr="00195349">
        <w:rPr>
          <w:sz w:val="28"/>
          <w:szCs w:val="28"/>
        </w:rPr>
        <w:t xml:space="preserve"> класс</w:t>
      </w:r>
      <w:r w:rsidR="00BB68E1" w:rsidRPr="00195349">
        <w:rPr>
          <w:sz w:val="28"/>
          <w:szCs w:val="28"/>
        </w:rPr>
        <w:t>ах</w:t>
      </w:r>
    </w:p>
    <w:p w:rsidR="00BA4330" w:rsidRPr="00047697" w:rsidRDefault="00BA4330" w:rsidP="00047697">
      <w:pPr>
        <w:jc w:val="both"/>
        <w:rPr>
          <w:b/>
          <w:sz w:val="28"/>
          <w:szCs w:val="28"/>
        </w:rPr>
      </w:pPr>
    </w:p>
    <w:p w:rsidR="00F172BD" w:rsidRPr="00993547" w:rsidRDefault="008F651C" w:rsidP="00047697">
      <w:pPr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1. Общие положения</w:t>
      </w:r>
    </w:p>
    <w:p w:rsidR="008F651C" w:rsidRPr="00993547" w:rsidRDefault="008F651C" w:rsidP="008F651C">
      <w:pPr>
        <w:ind w:firstLine="851"/>
        <w:jc w:val="center"/>
        <w:rPr>
          <w:sz w:val="28"/>
          <w:szCs w:val="28"/>
        </w:rPr>
      </w:pPr>
      <w:r w:rsidRPr="00993547">
        <w:rPr>
          <w:b/>
          <w:sz w:val="28"/>
          <w:szCs w:val="28"/>
        </w:rPr>
        <w:t xml:space="preserve"> </w:t>
      </w:r>
    </w:p>
    <w:p w:rsidR="008F651C" w:rsidRPr="00A64C46" w:rsidRDefault="005273E8" w:rsidP="008F651C">
      <w:pPr>
        <w:ind w:firstLine="851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1.</w:t>
      </w:r>
      <w:r w:rsidR="001E134B">
        <w:rPr>
          <w:sz w:val="28"/>
          <w:szCs w:val="28"/>
        </w:rPr>
        <w:t>1</w:t>
      </w:r>
      <w:r w:rsidRPr="00A64C46">
        <w:rPr>
          <w:sz w:val="28"/>
          <w:szCs w:val="28"/>
        </w:rPr>
        <w:t xml:space="preserve">. </w:t>
      </w:r>
      <w:r w:rsidR="00D50AD1" w:rsidRPr="00D50AD1">
        <w:rPr>
          <w:sz w:val="28"/>
          <w:szCs w:val="28"/>
        </w:rPr>
        <w:t>Ответственный организатор образовательной организации, обеспечивающий подготовку и проведение итогового собеседования по русскому языку (далее – ответственный организатор)</w:t>
      </w:r>
      <w:r w:rsidR="00036E9C">
        <w:rPr>
          <w:sz w:val="28"/>
          <w:szCs w:val="28"/>
        </w:rPr>
        <w:t>,</w:t>
      </w:r>
      <w:r w:rsidR="00D50AD1" w:rsidRPr="00D50AD1">
        <w:rPr>
          <w:sz w:val="28"/>
          <w:szCs w:val="28"/>
        </w:rPr>
        <w:t xml:space="preserve"> назначается приказом образовательной организации (далее – ОО).</w:t>
      </w:r>
    </w:p>
    <w:p w:rsidR="00480FC6" w:rsidRPr="00A64C46" w:rsidRDefault="008F651C" w:rsidP="008F651C">
      <w:pPr>
        <w:ind w:firstLine="851"/>
        <w:jc w:val="both"/>
        <w:rPr>
          <w:rFonts w:ascii="Times New Roman CYR" w:eastAsia="Times New Roman CYR" w:hAnsi="Times New Roman CYR" w:cs="Times New Roman CYR"/>
          <w:i/>
          <w:color w:val="FF0000"/>
          <w:sz w:val="28"/>
          <w:szCs w:val="28"/>
        </w:rPr>
      </w:pPr>
      <w:r w:rsidRPr="00A64C46">
        <w:rPr>
          <w:sz w:val="28"/>
          <w:szCs w:val="28"/>
        </w:rPr>
        <w:t>1.</w:t>
      </w:r>
      <w:r w:rsidR="001E134B">
        <w:rPr>
          <w:sz w:val="28"/>
          <w:szCs w:val="28"/>
        </w:rPr>
        <w:t>2</w:t>
      </w:r>
      <w:r w:rsidR="00047697" w:rsidRPr="00A64C46">
        <w:rPr>
          <w:sz w:val="28"/>
          <w:szCs w:val="28"/>
        </w:rPr>
        <w:t>.</w:t>
      </w:r>
      <w:r w:rsidR="00BD079C" w:rsidRPr="00A64C46">
        <w:rPr>
          <w:sz w:val="28"/>
          <w:szCs w:val="28"/>
        </w:rPr>
        <w:t> </w:t>
      </w:r>
      <w:r w:rsidRPr="00A64C46">
        <w:rPr>
          <w:sz w:val="28"/>
          <w:szCs w:val="28"/>
        </w:rPr>
        <w:t>Ответственны</w:t>
      </w:r>
      <w:r w:rsidR="00A271A1" w:rsidRPr="00A64C46">
        <w:rPr>
          <w:sz w:val="28"/>
          <w:szCs w:val="28"/>
        </w:rPr>
        <w:t>м</w:t>
      </w:r>
      <w:r w:rsidRPr="00A64C46">
        <w:rPr>
          <w:sz w:val="28"/>
          <w:szCs w:val="28"/>
        </w:rPr>
        <w:t xml:space="preserve"> организатор</w:t>
      </w:r>
      <w:r w:rsidR="00A271A1" w:rsidRPr="00A64C46">
        <w:rPr>
          <w:sz w:val="28"/>
          <w:szCs w:val="28"/>
        </w:rPr>
        <w:t>ом</w:t>
      </w:r>
      <w:r w:rsidRPr="00A64C46">
        <w:rPr>
          <w:sz w:val="28"/>
          <w:szCs w:val="28"/>
        </w:rPr>
        <w:t xml:space="preserve"> </w:t>
      </w:r>
      <w:r w:rsidR="00480FC6" w:rsidRPr="00A64C46">
        <w:rPr>
          <w:rFonts w:ascii="Times New Roman CYR" w:eastAsia="Times New Roman CYR" w:hAnsi="Times New Roman CYR" w:cs="Times New Roman CYR"/>
          <w:sz w:val="28"/>
          <w:szCs w:val="28"/>
        </w:rPr>
        <w:t>назнача</w:t>
      </w:r>
      <w:r w:rsidR="00D50AD1">
        <w:rPr>
          <w:rFonts w:ascii="Times New Roman CYR" w:eastAsia="Times New Roman CYR" w:hAnsi="Times New Roman CYR" w:cs="Times New Roman CYR"/>
          <w:sz w:val="28"/>
          <w:szCs w:val="28"/>
        </w:rPr>
        <w:t>е</w:t>
      </w:r>
      <w:r w:rsidR="00480FC6" w:rsidRPr="00A64C46">
        <w:rPr>
          <w:rFonts w:ascii="Times New Roman CYR" w:eastAsia="Times New Roman CYR" w:hAnsi="Times New Roman CYR" w:cs="Times New Roman CYR"/>
          <w:sz w:val="28"/>
          <w:szCs w:val="28"/>
        </w:rPr>
        <w:t>т</w:t>
      </w:r>
      <w:r w:rsidR="00D50AD1">
        <w:rPr>
          <w:rFonts w:ascii="Times New Roman CYR" w:eastAsia="Times New Roman CYR" w:hAnsi="Times New Roman CYR" w:cs="Times New Roman CYR"/>
          <w:sz w:val="28"/>
          <w:szCs w:val="28"/>
        </w:rPr>
        <w:t>ся</w:t>
      </w:r>
      <w:r w:rsidR="00480FC6" w:rsidRPr="00A64C46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A271A1" w:rsidRPr="00A64C46">
        <w:rPr>
          <w:rFonts w:ascii="Times New Roman CYR" w:eastAsia="Times New Roman CYR" w:hAnsi="Times New Roman CYR" w:cs="Times New Roman CYR"/>
          <w:sz w:val="28"/>
          <w:szCs w:val="28"/>
        </w:rPr>
        <w:t>ру</w:t>
      </w:r>
      <w:r w:rsidR="001F2E4F" w:rsidRPr="00A64C46">
        <w:rPr>
          <w:rFonts w:ascii="Times New Roman CYR" w:eastAsia="Times New Roman CYR" w:hAnsi="Times New Roman CYR" w:cs="Times New Roman CYR"/>
          <w:sz w:val="28"/>
          <w:szCs w:val="28"/>
        </w:rPr>
        <w:t>ководител</w:t>
      </w:r>
      <w:r w:rsidR="00DF39BE">
        <w:rPr>
          <w:rFonts w:ascii="Times New Roman CYR" w:eastAsia="Times New Roman CYR" w:hAnsi="Times New Roman CYR" w:cs="Times New Roman CYR"/>
          <w:sz w:val="28"/>
          <w:szCs w:val="28"/>
        </w:rPr>
        <w:t>ь</w:t>
      </w:r>
      <w:r w:rsidR="00A271A1" w:rsidRPr="00A64C46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F172BD" w:rsidRPr="00A64C46">
        <w:rPr>
          <w:rFonts w:ascii="Times New Roman CYR" w:eastAsia="Times New Roman CYR" w:hAnsi="Times New Roman CYR" w:cs="Times New Roman CYR"/>
          <w:sz w:val="28"/>
          <w:szCs w:val="28"/>
        </w:rPr>
        <w:t>ОО</w:t>
      </w:r>
      <w:r w:rsidR="00A271A1" w:rsidRPr="00A64C46">
        <w:rPr>
          <w:rFonts w:ascii="Times New Roman CYR" w:eastAsia="Times New Roman CYR" w:hAnsi="Times New Roman CYR" w:cs="Times New Roman CYR"/>
          <w:sz w:val="28"/>
          <w:szCs w:val="28"/>
        </w:rPr>
        <w:t xml:space="preserve"> или заместител</w:t>
      </w:r>
      <w:r w:rsidR="00DF39BE">
        <w:rPr>
          <w:rFonts w:ascii="Times New Roman CYR" w:eastAsia="Times New Roman CYR" w:hAnsi="Times New Roman CYR" w:cs="Times New Roman CYR"/>
          <w:sz w:val="28"/>
          <w:szCs w:val="28"/>
        </w:rPr>
        <w:t>ь</w:t>
      </w:r>
      <w:r w:rsidR="00A271A1" w:rsidRPr="00A64C46">
        <w:rPr>
          <w:rFonts w:ascii="Times New Roman CYR" w:eastAsia="Times New Roman CYR" w:hAnsi="Times New Roman CYR" w:cs="Times New Roman CYR"/>
          <w:sz w:val="28"/>
          <w:szCs w:val="28"/>
        </w:rPr>
        <w:t xml:space="preserve"> руководителя ОО, на базе которой проводится </w:t>
      </w:r>
      <w:r w:rsidR="00DF39BE">
        <w:rPr>
          <w:rFonts w:ascii="Times New Roman CYR" w:eastAsia="Times New Roman CYR" w:hAnsi="Times New Roman CYR" w:cs="Times New Roman CYR"/>
          <w:sz w:val="28"/>
          <w:szCs w:val="28"/>
        </w:rPr>
        <w:t xml:space="preserve">итоговое собеседование </w:t>
      </w:r>
      <w:r w:rsidR="00036E9C">
        <w:rPr>
          <w:rFonts w:ascii="Times New Roman CYR" w:eastAsia="Times New Roman CYR" w:hAnsi="Times New Roman CYR" w:cs="Times New Roman CYR"/>
          <w:sz w:val="28"/>
          <w:szCs w:val="28"/>
        </w:rPr>
        <w:t xml:space="preserve">по русскому языку </w:t>
      </w:r>
      <w:r w:rsidR="00DF39BE">
        <w:rPr>
          <w:rFonts w:ascii="Times New Roman CYR" w:eastAsia="Times New Roman CYR" w:hAnsi="Times New Roman CYR" w:cs="Times New Roman CYR"/>
          <w:sz w:val="28"/>
          <w:szCs w:val="28"/>
        </w:rPr>
        <w:t xml:space="preserve">(далее – </w:t>
      </w:r>
      <w:r w:rsidR="00AE4B23" w:rsidRPr="00A64C46">
        <w:rPr>
          <w:rFonts w:ascii="Times New Roman CYR" w:eastAsia="Times New Roman CYR" w:hAnsi="Times New Roman CYR" w:cs="Times New Roman CYR"/>
          <w:sz w:val="28"/>
          <w:szCs w:val="28"/>
        </w:rPr>
        <w:t>ИС</w:t>
      </w:r>
      <w:r w:rsidR="00DF39BE">
        <w:rPr>
          <w:rFonts w:ascii="Times New Roman CYR" w:eastAsia="Times New Roman CYR" w:hAnsi="Times New Roman CYR" w:cs="Times New Roman CYR"/>
          <w:sz w:val="28"/>
          <w:szCs w:val="28"/>
        </w:rPr>
        <w:t>)</w:t>
      </w:r>
      <w:r w:rsidR="00F172BD" w:rsidRPr="00A64C46"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1F2E4F" w:rsidRPr="00A64C46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8F651C" w:rsidRPr="00A64C46" w:rsidRDefault="008F651C" w:rsidP="008F651C">
      <w:pPr>
        <w:ind w:firstLine="851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1.</w:t>
      </w:r>
      <w:r w:rsidR="001E134B">
        <w:rPr>
          <w:sz w:val="28"/>
          <w:szCs w:val="28"/>
        </w:rPr>
        <w:t>3</w:t>
      </w:r>
      <w:r w:rsidR="00047697" w:rsidRPr="00A64C46">
        <w:rPr>
          <w:sz w:val="28"/>
          <w:szCs w:val="28"/>
        </w:rPr>
        <w:t>.</w:t>
      </w:r>
      <w:r w:rsidRPr="00A64C46">
        <w:rPr>
          <w:sz w:val="28"/>
          <w:szCs w:val="28"/>
        </w:rPr>
        <w:t xml:space="preserve"> </w:t>
      </w:r>
      <w:r w:rsidR="00480FC6" w:rsidRPr="00A64C46">
        <w:rPr>
          <w:sz w:val="28"/>
          <w:szCs w:val="28"/>
        </w:rPr>
        <w:t>Ответственный организатор</w:t>
      </w:r>
      <w:r w:rsidRPr="00A64C46">
        <w:rPr>
          <w:sz w:val="28"/>
          <w:szCs w:val="28"/>
        </w:rPr>
        <w:t xml:space="preserve"> должен знать:</w:t>
      </w:r>
    </w:p>
    <w:p w:rsidR="008F651C" w:rsidRPr="00A64C46" w:rsidRDefault="008F651C" w:rsidP="006F39CC">
      <w:pPr>
        <w:pStyle w:val="af8"/>
        <w:numPr>
          <w:ilvl w:val="0"/>
          <w:numId w:val="17"/>
        </w:numPr>
        <w:spacing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нормативные правовые документы, регламентирующие  порядок проведения</w:t>
      </w:r>
      <w:r w:rsidR="008D5C79" w:rsidRPr="00A64C46">
        <w:rPr>
          <w:sz w:val="28"/>
          <w:szCs w:val="28"/>
        </w:rPr>
        <w:t xml:space="preserve"> ИС</w:t>
      </w:r>
      <w:r w:rsidRPr="00A64C46">
        <w:rPr>
          <w:sz w:val="28"/>
          <w:szCs w:val="28"/>
        </w:rPr>
        <w:t>;</w:t>
      </w:r>
    </w:p>
    <w:p w:rsidR="008F651C" w:rsidRPr="00A64C46" w:rsidRDefault="008F651C" w:rsidP="00A64C46">
      <w:pPr>
        <w:pStyle w:val="af8"/>
        <w:numPr>
          <w:ilvl w:val="0"/>
          <w:numId w:val="17"/>
        </w:numPr>
        <w:spacing w:line="240" w:lineRule="auto"/>
        <w:ind w:left="0" w:firstLine="851"/>
        <w:rPr>
          <w:sz w:val="28"/>
          <w:szCs w:val="28"/>
        </w:rPr>
      </w:pPr>
      <w:r w:rsidRPr="006F39CC">
        <w:rPr>
          <w:sz w:val="28"/>
          <w:szCs w:val="28"/>
        </w:rPr>
        <w:t xml:space="preserve">инструкцию, определяющую порядок работы ответственного организатора, а также инструкции, определяющие порядок работы лиц, привлекаемых к проведению </w:t>
      </w:r>
      <w:r w:rsidR="00C31DC0">
        <w:rPr>
          <w:sz w:val="28"/>
          <w:szCs w:val="28"/>
        </w:rPr>
        <w:t>ИС</w:t>
      </w:r>
      <w:r w:rsidR="00D10FE6">
        <w:rPr>
          <w:sz w:val="28"/>
          <w:szCs w:val="28"/>
        </w:rPr>
        <w:t>.</w:t>
      </w:r>
    </w:p>
    <w:p w:rsidR="00BA4330" w:rsidRPr="00993547" w:rsidRDefault="008F651C" w:rsidP="00047697">
      <w:pPr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2</w:t>
      </w:r>
      <w:r w:rsidR="00BA4330" w:rsidRPr="00993547">
        <w:rPr>
          <w:b/>
          <w:sz w:val="28"/>
          <w:szCs w:val="28"/>
        </w:rPr>
        <w:t xml:space="preserve">. Подготовка </w:t>
      </w:r>
      <w:r w:rsidR="00F172BD" w:rsidRPr="00993547">
        <w:rPr>
          <w:b/>
          <w:sz w:val="28"/>
          <w:szCs w:val="28"/>
        </w:rPr>
        <w:t>ОО</w:t>
      </w:r>
      <w:r w:rsidR="00BA4330" w:rsidRPr="00993547">
        <w:rPr>
          <w:b/>
          <w:sz w:val="28"/>
          <w:szCs w:val="28"/>
        </w:rPr>
        <w:t xml:space="preserve"> к </w:t>
      </w:r>
      <w:r w:rsidRPr="00993547">
        <w:rPr>
          <w:b/>
          <w:sz w:val="28"/>
          <w:szCs w:val="28"/>
        </w:rPr>
        <w:t xml:space="preserve">итоговому </w:t>
      </w:r>
      <w:r w:rsidR="00BF06B7" w:rsidRPr="00993547">
        <w:rPr>
          <w:b/>
          <w:sz w:val="28"/>
          <w:szCs w:val="28"/>
        </w:rPr>
        <w:t>собеседованию</w:t>
      </w:r>
    </w:p>
    <w:p w:rsidR="00F172BD" w:rsidRPr="00993547" w:rsidRDefault="00F172BD" w:rsidP="006D52DA">
      <w:pPr>
        <w:ind w:firstLine="851"/>
        <w:jc w:val="center"/>
        <w:rPr>
          <w:sz w:val="28"/>
          <w:szCs w:val="28"/>
        </w:rPr>
      </w:pPr>
    </w:p>
    <w:p w:rsidR="005D624B" w:rsidRDefault="008C6147" w:rsidP="00E874C2">
      <w:pPr>
        <w:ind w:firstLine="851"/>
        <w:jc w:val="both"/>
        <w:rPr>
          <w:rFonts w:eastAsia="Times New Roman CYR"/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5D624B" w:rsidRPr="00993547">
        <w:rPr>
          <w:sz w:val="28"/>
          <w:szCs w:val="28"/>
        </w:rPr>
        <w:t>На подготовительном этапе</w:t>
      </w:r>
      <w:r w:rsidR="005D624B" w:rsidRPr="00993547">
        <w:rPr>
          <w:rFonts w:eastAsia="Times New Roman CYR"/>
          <w:sz w:val="28"/>
          <w:szCs w:val="28"/>
        </w:rPr>
        <w:t xml:space="preserve"> </w:t>
      </w:r>
      <w:r w:rsidR="005D624B" w:rsidRPr="00C31DC0">
        <w:rPr>
          <w:rFonts w:eastAsia="Times New Roman CYR"/>
          <w:sz w:val="28"/>
          <w:szCs w:val="28"/>
        </w:rPr>
        <w:t>проведения</w:t>
      </w:r>
      <w:r w:rsidR="00D70C51" w:rsidRPr="00C31DC0">
        <w:rPr>
          <w:rFonts w:eastAsia="Times New Roman CYR"/>
          <w:sz w:val="28"/>
          <w:szCs w:val="28"/>
        </w:rPr>
        <w:t xml:space="preserve"> ИС </w:t>
      </w:r>
      <w:r w:rsidR="005D624B" w:rsidRPr="00C31DC0">
        <w:rPr>
          <w:sz w:val="28"/>
          <w:szCs w:val="28"/>
        </w:rPr>
        <w:t>ответственный</w:t>
      </w:r>
      <w:r w:rsidR="005D624B" w:rsidRPr="00C31DC0">
        <w:rPr>
          <w:rFonts w:eastAsia="Times New Roman CYR"/>
          <w:sz w:val="28"/>
          <w:szCs w:val="28"/>
        </w:rPr>
        <w:t xml:space="preserve"> организатор </w:t>
      </w:r>
      <w:r w:rsidR="003A682D" w:rsidRPr="00C31DC0">
        <w:rPr>
          <w:b/>
          <w:sz w:val="28"/>
          <w:szCs w:val="28"/>
        </w:rPr>
        <w:t xml:space="preserve">не </w:t>
      </w:r>
      <w:r w:rsidR="006F39CC" w:rsidRPr="00C31DC0">
        <w:rPr>
          <w:b/>
          <w:sz w:val="28"/>
          <w:szCs w:val="28"/>
        </w:rPr>
        <w:t>позднее,</w:t>
      </w:r>
      <w:r w:rsidR="003A682D" w:rsidRPr="00C31DC0">
        <w:rPr>
          <w:b/>
          <w:sz w:val="28"/>
          <w:szCs w:val="28"/>
        </w:rPr>
        <w:t xml:space="preserve"> чем за сутки</w:t>
      </w:r>
      <w:r w:rsidR="003A682D" w:rsidRPr="00C31DC0">
        <w:rPr>
          <w:sz w:val="28"/>
          <w:szCs w:val="28"/>
        </w:rPr>
        <w:t xml:space="preserve"> до </w:t>
      </w:r>
      <w:r w:rsidR="00D70C51" w:rsidRPr="00C31DC0">
        <w:rPr>
          <w:rFonts w:eastAsia="Times New Roman CYR"/>
          <w:sz w:val="28"/>
          <w:szCs w:val="28"/>
        </w:rPr>
        <w:t xml:space="preserve">ИС </w:t>
      </w:r>
      <w:r w:rsidR="005D624B" w:rsidRPr="00C31DC0">
        <w:rPr>
          <w:rFonts w:eastAsia="Times New Roman CYR"/>
          <w:sz w:val="28"/>
          <w:szCs w:val="28"/>
        </w:rPr>
        <w:t>должен</w:t>
      </w:r>
      <w:r w:rsidR="005D624B" w:rsidRPr="003A682D">
        <w:rPr>
          <w:rFonts w:eastAsia="Times New Roman CYR"/>
          <w:sz w:val="28"/>
          <w:szCs w:val="28"/>
        </w:rPr>
        <w:t>:</w:t>
      </w:r>
    </w:p>
    <w:p w:rsidR="00587D5B" w:rsidRPr="00DC12EF" w:rsidRDefault="009C6A5B" w:rsidP="0092440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</w:rPr>
      </w:pPr>
      <w:r w:rsidRPr="00C31DC0">
        <w:rPr>
          <w:sz w:val="28"/>
          <w:szCs w:val="28"/>
        </w:rPr>
        <w:t xml:space="preserve">получить </w:t>
      </w:r>
      <w:r w:rsidRPr="00DC12EF">
        <w:rPr>
          <w:sz w:val="28"/>
          <w:szCs w:val="28"/>
        </w:rPr>
        <w:t>от</w:t>
      </w:r>
      <w:r w:rsidR="00AA67DB" w:rsidRPr="00DC12EF">
        <w:rPr>
          <w:sz w:val="28"/>
          <w:szCs w:val="28"/>
        </w:rPr>
        <w:t xml:space="preserve"> </w:t>
      </w:r>
      <w:r w:rsidR="00DC12EF" w:rsidRPr="00DC12EF">
        <w:rPr>
          <w:sz w:val="28"/>
          <w:szCs w:val="28"/>
        </w:rPr>
        <w:t xml:space="preserve">органов местного самоуправления, осуществляющих управление в сфере образования (далее – ОМСУ)/ регионального центра обработки информации (далее – РЦОИ) </w:t>
      </w:r>
      <w:r w:rsidRPr="00DC12EF">
        <w:rPr>
          <w:sz w:val="28"/>
          <w:szCs w:val="28"/>
        </w:rPr>
        <w:t xml:space="preserve">по защищенным каналам связи или на </w:t>
      </w:r>
      <w:proofErr w:type="spellStart"/>
      <w:r w:rsidRPr="00DC12EF">
        <w:rPr>
          <w:sz w:val="28"/>
          <w:szCs w:val="28"/>
        </w:rPr>
        <w:t>флеш</w:t>
      </w:r>
      <w:proofErr w:type="spellEnd"/>
      <w:r w:rsidRPr="00DC12EF">
        <w:rPr>
          <w:sz w:val="28"/>
          <w:szCs w:val="28"/>
        </w:rPr>
        <w:t>-носителе</w:t>
      </w:r>
      <w:r w:rsidR="00587D5B" w:rsidRPr="00DC12EF">
        <w:rPr>
          <w:sz w:val="28"/>
          <w:szCs w:val="28"/>
        </w:rPr>
        <w:t>:</w:t>
      </w:r>
    </w:p>
    <w:p w:rsidR="00587D5B" w:rsidRPr="00A64C46" w:rsidRDefault="00C31DC0" w:rsidP="00273AB5">
      <w:pPr>
        <w:pStyle w:val="af8"/>
        <w:numPr>
          <w:ilvl w:val="0"/>
          <w:numId w:val="27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A64C46">
        <w:rPr>
          <w:sz w:val="28"/>
          <w:szCs w:val="28"/>
        </w:rPr>
        <w:t xml:space="preserve">контрольные </w:t>
      </w:r>
      <w:r w:rsidR="0092440B" w:rsidRPr="00A64C46">
        <w:rPr>
          <w:sz w:val="28"/>
          <w:szCs w:val="28"/>
        </w:rPr>
        <w:t xml:space="preserve">списки участников в формате </w:t>
      </w:r>
      <w:proofErr w:type="spellStart"/>
      <w:r w:rsidR="0092440B" w:rsidRPr="00A64C46">
        <w:rPr>
          <w:sz w:val="28"/>
          <w:szCs w:val="28"/>
        </w:rPr>
        <w:t>pdf</w:t>
      </w:r>
      <w:proofErr w:type="spellEnd"/>
      <w:r w:rsidR="008C6147" w:rsidRPr="00A64C46">
        <w:rPr>
          <w:sz w:val="28"/>
          <w:szCs w:val="28"/>
        </w:rPr>
        <w:t>,</w:t>
      </w:r>
      <w:r w:rsidR="0092440B" w:rsidRPr="00A64C46">
        <w:rPr>
          <w:sz w:val="28"/>
          <w:szCs w:val="28"/>
        </w:rPr>
        <w:t xml:space="preserve"> </w:t>
      </w:r>
      <w:r w:rsidR="008C6147" w:rsidRPr="00A64C46">
        <w:rPr>
          <w:sz w:val="28"/>
          <w:szCs w:val="28"/>
        </w:rPr>
        <w:t>сформированные в РЦОИ</w:t>
      </w:r>
      <w:r w:rsidR="00587D5B" w:rsidRPr="00A64C46">
        <w:rPr>
          <w:sz w:val="28"/>
          <w:szCs w:val="28"/>
        </w:rPr>
        <w:t>;</w:t>
      </w:r>
    </w:p>
    <w:p w:rsidR="006F39CC" w:rsidRPr="00A64C46" w:rsidRDefault="0092440B" w:rsidP="00273AB5">
      <w:pPr>
        <w:pStyle w:val="af8"/>
        <w:numPr>
          <w:ilvl w:val="0"/>
          <w:numId w:val="27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A64C46">
        <w:rPr>
          <w:sz w:val="28"/>
          <w:szCs w:val="28"/>
        </w:rPr>
        <w:t>программное обеспечение «Резу</w:t>
      </w:r>
      <w:r w:rsidR="00942755" w:rsidRPr="00A64C46">
        <w:rPr>
          <w:sz w:val="28"/>
          <w:szCs w:val="28"/>
        </w:rPr>
        <w:t>льтаты итогового собеседования»</w:t>
      </w:r>
      <w:r w:rsidR="006F39CC" w:rsidRPr="00A64C46">
        <w:rPr>
          <w:sz w:val="28"/>
          <w:szCs w:val="28"/>
        </w:rPr>
        <w:t>;</w:t>
      </w:r>
    </w:p>
    <w:p w:rsidR="00587D5B" w:rsidRPr="00C31DC0" w:rsidRDefault="00587D5B" w:rsidP="00273AB5">
      <w:pPr>
        <w:pStyle w:val="af8"/>
        <w:numPr>
          <w:ilvl w:val="0"/>
          <w:numId w:val="27"/>
        </w:numPr>
        <w:tabs>
          <w:tab w:val="left" w:pos="426"/>
        </w:tabs>
        <w:spacing w:after="0" w:line="240" w:lineRule="auto"/>
        <w:rPr>
          <w:sz w:val="28"/>
          <w:szCs w:val="28"/>
        </w:rPr>
      </w:pPr>
      <w:r w:rsidRPr="00A64C46">
        <w:rPr>
          <w:sz w:val="28"/>
          <w:szCs w:val="28"/>
        </w:rPr>
        <w:t>XML</w:t>
      </w:r>
      <w:r w:rsidRPr="00587D5B">
        <w:rPr>
          <w:sz w:val="28"/>
          <w:szCs w:val="28"/>
        </w:rPr>
        <w:t xml:space="preserve">-файл для загрузки списков участников в данное </w:t>
      </w:r>
      <w:r>
        <w:rPr>
          <w:sz w:val="28"/>
          <w:szCs w:val="28"/>
        </w:rPr>
        <w:t>программное обеспечение.</w:t>
      </w:r>
    </w:p>
    <w:p w:rsidR="009C6A5B" w:rsidRPr="00C31DC0" w:rsidRDefault="009C6A5B" w:rsidP="006F39CC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</w:rPr>
      </w:pPr>
      <w:r w:rsidRPr="00C31DC0">
        <w:rPr>
          <w:sz w:val="28"/>
          <w:szCs w:val="28"/>
        </w:rPr>
        <w:t xml:space="preserve">передать </w:t>
      </w:r>
      <w:r w:rsidR="006F39CC" w:rsidRPr="00C31DC0">
        <w:rPr>
          <w:sz w:val="28"/>
          <w:szCs w:val="28"/>
        </w:rPr>
        <w:t>техническому специалисту программное обеспечение «Результаты итогового собеседования»</w:t>
      </w:r>
      <w:r w:rsidRPr="00C31DC0">
        <w:rPr>
          <w:sz w:val="28"/>
          <w:szCs w:val="28"/>
        </w:rPr>
        <w:t>;</w:t>
      </w:r>
    </w:p>
    <w:p w:rsidR="001C5433" w:rsidRPr="00C31DC0" w:rsidRDefault="00332A15" w:rsidP="00BA6BF4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</w:rPr>
      </w:pPr>
      <w:r w:rsidRPr="00C31DC0">
        <w:rPr>
          <w:sz w:val="28"/>
          <w:szCs w:val="28"/>
        </w:rPr>
        <w:t>получить от технического специалиста</w:t>
      </w:r>
      <w:r w:rsidR="001C5433" w:rsidRPr="00C31DC0">
        <w:rPr>
          <w:sz w:val="28"/>
          <w:szCs w:val="28"/>
        </w:rPr>
        <w:t>:</w:t>
      </w:r>
    </w:p>
    <w:p w:rsidR="00332A15" w:rsidRPr="00BA6BF4" w:rsidRDefault="00E21479" w:rsidP="00AE4B23">
      <w:pPr>
        <w:pStyle w:val="af8"/>
        <w:widowControl w:val="0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sz w:val="28"/>
          <w:szCs w:val="28"/>
        </w:rPr>
      </w:pPr>
      <w:r w:rsidRPr="00C31DC0">
        <w:rPr>
          <w:sz w:val="28"/>
          <w:szCs w:val="28"/>
        </w:rPr>
        <w:t xml:space="preserve">списки участников </w:t>
      </w:r>
      <w:r w:rsidR="00C31DC0">
        <w:rPr>
          <w:sz w:val="28"/>
          <w:szCs w:val="28"/>
        </w:rPr>
        <w:t>ИС</w:t>
      </w:r>
      <w:r w:rsidR="006E2E13" w:rsidRPr="00C31DC0">
        <w:rPr>
          <w:sz w:val="28"/>
          <w:szCs w:val="28"/>
        </w:rPr>
        <w:t xml:space="preserve"> </w:t>
      </w:r>
      <w:r w:rsidR="0005410D" w:rsidRPr="00C31DC0">
        <w:rPr>
          <w:sz w:val="28"/>
          <w:szCs w:val="28"/>
        </w:rPr>
        <w:t xml:space="preserve">в формате </w:t>
      </w:r>
      <w:r w:rsidR="00BA6BF4" w:rsidRPr="00C31DC0">
        <w:rPr>
          <w:sz w:val="28"/>
          <w:szCs w:val="28"/>
          <w:lang w:val="en-US"/>
        </w:rPr>
        <w:t>Excel</w:t>
      </w:r>
      <w:r w:rsidR="00693184" w:rsidRPr="00C31DC0">
        <w:rPr>
          <w:sz w:val="28"/>
          <w:szCs w:val="28"/>
        </w:rPr>
        <w:t xml:space="preserve">, </w:t>
      </w:r>
      <w:r w:rsidR="00BA6BF4" w:rsidRPr="00C31DC0">
        <w:rPr>
          <w:sz w:val="28"/>
          <w:szCs w:val="28"/>
        </w:rPr>
        <w:t>выгруженные</w:t>
      </w:r>
      <w:r w:rsidR="00693184" w:rsidRPr="00C31DC0">
        <w:rPr>
          <w:sz w:val="28"/>
          <w:szCs w:val="28"/>
        </w:rPr>
        <w:t xml:space="preserve"> </w:t>
      </w:r>
      <w:r w:rsidR="00BA6BF4" w:rsidRPr="00C31DC0">
        <w:rPr>
          <w:sz w:val="28"/>
          <w:szCs w:val="28"/>
        </w:rPr>
        <w:t xml:space="preserve">при помощи программного обеспечения «Планирование </w:t>
      </w:r>
      <w:r w:rsidR="00B44270" w:rsidRPr="00C31DC0">
        <w:rPr>
          <w:sz w:val="28"/>
          <w:szCs w:val="28"/>
        </w:rPr>
        <w:t>ГИА-9</w:t>
      </w:r>
      <w:r w:rsidR="00BA6BF4" w:rsidRPr="00C31DC0">
        <w:rPr>
          <w:sz w:val="28"/>
          <w:szCs w:val="28"/>
        </w:rPr>
        <w:t>»</w:t>
      </w:r>
      <w:r w:rsidR="006E2E13" w:rsidRPr="00C31DC0">
        <w:rPr>
          <w:sz w:val="28"/>
          <w:szCs w:val="28"/>
        </w:rPr>
        <w:t>;</w:t>
      </w:r>
    </w:p>
    <w:p w:rsidR="009C6A5B" w:rsidRPr="00AE4B23" w:rsidRDefault="001C5433" w:rsidP="00AE4B23">
      <w:pPr>
        <w:pStyle w:val="af8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sz w:val="28"/>
          <w:szCs w:val="28"/>
          <w:lang w:eastAsia="ru-RU"/>
        </w:rPr>
      </w:pPr>
      <w:r w:rsidRPr="00AE4B23">
        <w:rPr>
          <w:sz w:val="28"/>
          <w:szCs w:val="28"/>
          <w:lang w:eastAsia="ru-RU"/>
        </w:rPr>
        <w:t>ведомост</w:t>
      </w:r>
      <w:r w:rsidR="00057E7A" w:rsidRPr="00AE4B23">
        <w:rPr>
          <w:sz w:val="28"/>
          <w:szCs w:val="28"/>
          <w:lang w:eastAsia="ru-RU"/>
        </w:rPr>
        <w:t>ь</w:t>
      </w:r>
      <w:r w:rsidRPr="00AE4B23">
        <w:rPr>
          <w:sz w:val="28"/>
          <w:szCs w:val="28"/>
          <w:lang w:eastAsia="ru-RU"/>
        </w:rPr>
        <w:t xml:space="preserve"> учета проведения </w:t>
      </w:r>
      <w:r w:rsidR="00C31DC0" w:rsidRPr="00AE4B23">
        <w:rPr>
          <w:sz w:val="28"/>
          <w:szCs w:val="28"/>
          <w:lang w:eastAsia="ru-RU"/>
        </w:rPr>
        <w:t>ИС</w:t>
      </w:r>
      <w:r w:rsidRPr="00AE4B23">
        <w:rPr>
          <w:sz w:val="28"/>
          <w:szCs w:val="28"/>
          <w:lang w:eastAsia="ru-RU"/>
        </w:rPr>
        <w:t xml:space="preserve"> в аудитории</w:t>
      </w:r>
      <w:r w:rsidR="00057E7A" w:rsidRPr="00AE4B23">
        <w:rPr>
          <w:sz w:val="28"/>
          <w:szCs w:val="28"/>
          <w:lang w:eastAsia="ru-RU"/>
        </w:rPr>
        <w:t xml:space="preserve"> (по количеству аудиторий)</w:t>
      </w:r>
      <w:r w:rsidRPr="00AE4B23">
        <w:rPr>
          <w:sz w:val="28"/>
          <w:szCs w:val="28"/>
          <w:lang w:eastAsia="ru-RU"/>
        </w:rPr>
        <w:t>;</w:t>
      </w:r>
    </w:p>
    <w:p w:rsidR="0005410D" w:rsidRPr="009F6306" w:rsidRDefault="009C6A5B" w:rsidP="00AE4B23">
      <w:pPr>
        <w:pStyle w:val="af8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sz w:val="28"/>
          <w:szCs w:val="28"/>
          <w:lang w:eastAsia="ru-RU"/>
        </w:rPr>
      </w:pPr>
      <w:r w:rsidRPr="009F6306">
        <w:rPr>
          <w:sz w:val="28"/>
          <w:szCs w:val="28"/>
          <w:lang w:eastAsia="ru-RU"/>
        </w:rPr>
        <w:lastRenderedPageBreak/>
        <w:t xml:space="preserve">протоколы эксперта для оценивания ответов участников </w:t>
      </w:r>
      <w:r w:rsidR="00C31DC0" w:rsidRPr="009F6306">
        <w:rPr>
          <w:sz w:val="28"/>
          <w:szCs w:val="28"/>
          <w:lang w:eastAsia="ru-RU"/>
        </w:rPr>
        <w:t>ИС</w:t>
      </w:r>
      <w:r w:rsidR="00E33958" w:rsidRPr="009F6306">
        <w:rPr>
          <w:sz w:val="28"/>
          <w:szCs w:val="28"/>
          <w:lang w:eastAsia="ru-RU"/>
        </w:rPr>
        <w:t xml:space="preserve"> (далее – протоколы эксперта)</w:t>
      </w:r>
      <w:r w:rsidRPr="009F6306">
        <w:rPr>
          <w:sz w:val="28"/>
          <w:szCs w:val="28"/>
          <w:lang w:eastAsia="ru-RU"/>
        </w:rPr>
        <w:t xml:space="preserve"> на каждого уч</w:t>
      </w:r>
      <w:r w:rsidR="00E33958" w:rsidRPr="009F6306">
        <w:rPr>
          <w:sz w:val="28"/>
          <w:szCs w:val="28"/>
          <w:lang w:eastAsia="ru-RU"/>
        </w:rPr>
        <w:t xml:space="preserve">астника </w:t>
      </w:r>
      <w:r w:rsidR="00C31DC0" w:rsidRPr="009F6306">
        <w:rPr>
          <w:sz w:val="28"/>
          <w:szCs w:val="28"/>
          <w:lang w:eastAsia="ru-RU"/>
        </w:rPr>
        <w:t>ИС</w:t>
      </w:r>
      <w:r w:rsidRPr="009F6306">
        <w:rPr>
          <w:sz w:val="28"/>
          <w:szCs w:val="28"/>
          <w:lang w:eastAsia="ru-RU"/>
        </w:rPr>
        <w:t>;</w:t>
      </w:r>
    </w:p>
    <w:p w:rsidR="00B34B14" w:rsidRPr="009F6306" w:rsidRDefault="00B34B14" w:rsidP="00AE4B23">
      <w:pPr>
        <w:pStyle w:val="af8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sz w:val="28"/>
          <w:szCs w:val="28"/>
          <w:lang w:eastAsia="ru-RU"/>
        </w:rPr>
      </w:pPr>
      <w:r w:rsidRPr="009F6306">
        <w:rPr>
          <w:sz w:val="28"/>
          <w:szCs w:val="28"/>
          <w:lang w:eastAsia="ru-RU"/>
        </w:rPr>
        <w:t>критерии оценивания</w:t>
      </w:r>
      <w:r w:rsidR="00036E9C">
        <w:rPr>
          <w:sz w:val="28"/>
          <w:szCs w:val="28"/>
          <w:lang w:eastAsia="ru-RU"/>
        </w:rPr>
        <w:t xml:space="preserve"> ИС</w:t>
      </w:r>
      <w:r w:rsidR="009F6306" w:rsidRPr="009F6306">
        <w:rPr>
          <w:sz w:val="28"/>
          <w:szCs w:val="28"/>
          <w:lang w:eastAsia="ru-RU"/>
        </w:rPr>
        <w:t>;</w:t>
      </w:r>
    </w:p>
    <w:p w:rsidR="0092440B" w:rsidRPr="00C31DC0" w:rsidRDefault="0092440B" w:rsidP="00BA6BF4">
      <w:pPr>
        <w:pStyle w:val="af8"/>
        <w:widowControl w:val="0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9F6306">
        <w:rPr>
          <w:sz w:val="28"/>
          <w:szCs w:val="28"/>
          <w:lang w:eastAsia="ru-RU"/>
        </w:rPr>
        <w:t xml:space="preserve">сверить списки участников </w:t>
      </w:r>
      <w:r w:rsidR="00C31DC0" w:rsidRPr="009F6306">
        <w:rPr>
          <w:sz w:val="28"/>
          <w:szCs w:val="28"/>
          <w:lang w:eastAsia="ru-RU"/>
        </w:rPr>
        <w:t>ИС</w:t>
      </w:r>
      <w:r w:rsidRPr="009F6306">
        <w:rPr>
          <w:sz w:val="28"/>
          <w:szCs w:val="28"/>
          <w:lang w:eastAsia="ru-RU"/>
        </w:rPr>
        <w:t xml:space="preserve"> в формате </w:t>
      </w:r>
      <w:proofErr w:type="spellStart"/>
      <w:r w:rsidRPr="009F6306">
        <w:rPr>
          <w:sz w:val="28"/>
          <w:szCs w:val="28"/>
          <w:lang w:eastAsia="ru-RU"/>
        </w:rPr>
        <w:t>pdf</w:t>
      </w:r>
      <w:proofErr w:type="spellEnd"/>
      <w:r w:rsidRPr="009F6306">
        <w:rPr>
          <w:sz w:val="28"/>
          <w:szCs w:val="28"/>
          <w:lang w:eastAsia="ru-RU"/>
        </w:rPr>
        <w:t xml:space="preserve"> и в формате </w:t>
      </w:r>
      <w:r w:rsidR="00BA6BF4" w:rsidRPr="009F6306">
        <w:rPr>
          <w:sz w:val="28"/>
          <w:szCs w:val="28"/>
          <w:lang w:eastAsia="ru-RU"/>
        </w:rPr>
        <w:t>Excel</w:t>
      </w:r>
      <w:r w:rsidRPr="009F6306">
        <w:rPr>
          <w:sz w:val="28"/>
          <w:szCs w:val="28"/>
          <w:lang w:eastAsia="ru-RU"/>
        </w:rPr>
        <w:t>, при необходимости</w:t>
      </w:r>
      <w:r w:rsidRPr="00C31DC0">
        <w:rPr>
          <w:sz w:val="28"/>
          <w:szCs w:val="28"/>
          <w:lang w:eastAsia="ru-RU"/>
        </w:rPr>
        <w:t xml:space="preserve"> скорректировать их</w:t>
      </w:r>
      <w:r w:rsidR="00C31DC0" w:rsidRPr="00C31DC0">
        <w:rPr>
          <w:sz w:val="28"/>
          <w:szCs w:val="28"/>
          <w:lang w:eastAsia="ru-RU"/>
        </w:rPr>
        <w:t xml:space="preserve">. </w:t>
      </w:r>
    </w:p>
    <w:p w:rsidR="0092440B" w:rsidRPr="009F6306" w:rsidRDefault="0092440B" w:rsidP="00047697">
      <w:pPr>
        <w:pStyle w:val="af8"/>
        <w:widowControl w:val="0"/>
        <w:spacing w:after="0" w:line="240" w:lineRule="auto"/>
        <w:ind w:left="0" w:firstLine="851"/>
        <w:rPr>
          <w:i/>
          <w:sz w:val="28"/>
          <w:szCs w:val="28"/>
        </w:rPr>
      </w:pPr>
      <w:r w:rsidRPr="00C31DC0">
        <w:rPr>
          <w:b/>
          <w:i/>
          <w:sz w:val="28"/>
          <w:szCs w:val="28"/>
        </w:rPr>
        <w:t xml:space="preserve">Внимание! </w:t>
      </w:r>
      <w:r w:rsidRPr="00C31DC0">
        <w:rPr>
          <w:i/>
          <w:sz w:val="28"/>
          <w:szCs w:val="28"/>
        </w:rPr>
        <w:t xml:space="preserve">Если список участников в формате </w:t>
      </w:r>
      <w:r w:rsidR="00BA6BF4" w:rsidRPr="00C31DC0">
        <w:rPr>
          <w:i/>
          <w:sz w:val="28"/>
          <w:szCs w:val="28"/>
          <w:lang w:val="en-US"/>
        </w:rPr>
        <w:t>Excel</w:t>
      </w:r>
      <w:r w:rsidR="00BA6BF4" w:rsidRPr="00C31DC0">
        <w:rPr>
          <w:i/>
          <w:sz w:val="28"/>
          <w:szCs w:val="28"/>
        </w:rPr>
        <w:t xml:space="preserve"> </w:t>
      </w:r>
      <w:r w:rsidRPr="00C31DC0">
        <w:rPr>
          <w:i/>
          <w:sz w:val="28"/>
          <w:szCs w:val="28"/>
        </w:rPr>
        <w:t xml:space="preserve">отличается от списка участников </w:t>
      </w:r>
      <w:r w:rsidRPr="009F6306">
        <w:rPr>
          <w:i/>
          <w:sz w:val="28"/>
          <w:szCs w:val="28"/>
        </w:rPr>
        <w:t xml:space="preserve">в формате </w:t>
      </w:r>
      <w:r w:rsidRPr="009F6306">
        <w:rPr>
          <w:i/>
          <w:sz w:val="28"/>
          <w:szCs w:val="28"/>
          <w:lang w:val="en-US"/>
        </w:rPr>
        <w:t>pdf</w:t>
      </w:r>
      <w:r w:rsidRPr="009F6306">
        <w:rPr>
          <w:i/>
          <w:sz w:val="28"/>
          <w:szCs w:val="28"/>
        </w:rPr>
        <w:t>, полученного</w:t>
      </w:r>
      <w:r w:rsidRPr="009F6306">
        <w:rPr>
          <w:b/>
          <w:i/>
          <w:sz w:val="28"/>
          <w:szCs w:val="28"/>
        </w:rPr>
        <w:t xml:space="preserve"> </w:t>
      </w:r>
      <w:r w:rsidRPr="009F6306">
        <w:rPr>
          <w:i/>
          <w:sz w:val="28"/>
          <w:szCs w:val="28"/>
        </w:rPr>
        <w:t>из РЦОИ, необходимо обратитьс</w:t>
      </w:r>
      <w:r w:rsidR="00942755" w:rsidRPr="009F6306">
        <w:rPr>
          <w:i/>
          <w:sz w:val="28"/>
          <w:szCs w:val="28"/>
        </w:rPr>
        <w:t>я</w:t>
      </w:r>
      <w:r w:rsidR="009F6306" w:rsidRPr="009F6306">
        <w:rPr>
          <w:i/>
          <w:sz w:val="28"/>
          <w:szCs w:val="28"/>
        </w:rPr>
        <w:t xml:space="preserve"> </w:t>
      </w:r>
      <w:r w:rsidR="00AA67DB" w:rsidRPr="009F6306">
        <w:rPr>
          <w:i/>
          <w:sz w:val="28"/>
          <w:szCs w:val="28"/>
        </w:rPr>
        <w:t xml:space="preserve">в </w:t>
      </w:r>
      <w:r w:rsidR="00AA67DB" w:rsidRPr="00036E9C">
        <w:rPr>
          <w:i/>
          <w:sz w:val="28"/>
          <w:szCs w:val="28"/>
        </w:rPr>
        <w:t>ОМСУ</w:t>
      </w:r>
      <w:r w:rsidR="00B34B14" w:rsidRPr="00036E9C">
        <w:rPr>
          <w:i/>
          <w:sz w:val="28"/>
          <w:szCs w:val="28"/>
        </w:rPr>
        <w:t>/РЦОИ</w:t>
      </w:r>
      <w:r w:rsidR="00942755" w:rsidRPr="009F6306">
        <w:rPr>
          <w:i/>
          <w:sz w:val="28"/>
          <w:szCs w:val="28"/>
        </w:rPr>
        <w:t>;</w:t>
      </w:r>
    </w:p>
    <w:p w:rsidR="004F154E" w:rsidRPr="0092440B" w:rsidRDefault="008F651C" w:rsidP="0092440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9F6306">
        <w:rPr>
          <w:sz w:val="28"/>
          <w:szCs w:val="28"/>
          <w:lang w:eastAsia="ru-RU"/>
        </w:rPr>
        <w:t>определить необходимое</w:t>
      </w:r>
      <w:r w:rsidRPr="00C31DC0">
        <w:rPr>
          <w:sz w:val="28"/>
          <w:szCs w:val="28"/>
          <w:lang w:eastAsia="ru-RU"/>
        </w:rPr>
        <w:t xml:space="preserve"> количество </w:t>
      </w:r>
      <w:proofErr w:type="gramStart"/>
      <w:r w:rsidRPr="00C31DC0">
        <w:rPr>
          <w:sz w:val="28"/>
          <w:szCs w:val="28"/>
          <w:lang w:eastAsia="ru-RU"/>
        </w:rPr>
        <w:t>аудиторий</w:t>
      </w:r>
      <w:proofErr w:type="gramEnd"/>
      <w:r w:rsidRPr="0092440B">
        <w:rPr>
          <w:sz w:val="28"/>
          <w:szCs w:val="28"/>
          <w:lang w:eastAsia="ru-RU"/>
        </w:rPr>
        <w:t xml:space="preserve"> для проведения </w:t>
      </w:r>
      <w:r w:rsidR="00C31DC0">
        <w:rPr>
          <w:sz w:val="28"/>
          <w:szCs w:val="28"/>
          <w:lang w:eastAsia="ru-RU"/>
        </w:rPr>
        <w:t>ИС</w:t>
      </w:r>
      <w:r w:rsidR="005D624B" w:rsidRPr="0092440B">
        <w:rPr>
          <w:sz w:val="28"/>
          <w:szCs w:val="28"/>
        </w:rPr>
        <w:t xml:space="preserve"> исходя из расчета количества участников </w:t>
      </w:r>
      <w:r w:rsidR="00C31DC0">
        <w:rPr>
          <w:sz w:val="28"/>
          <w:szCs w:val="28"/>
        </w:rPr>
        <w:t>ИС</w:t>
      </w:r>
      <w:r w:rsidR="004F154E" w:rsidRPr="0092440B">
        <w:rPr>
          <w:sz w:val="28"/>
          <w:szCs w:val="28"/>
          <w:lang w:eastAsia="ru-RU"/>
        </w:rPr>
        <w:t>:</w:t>
      </w:r>
    </w:p>
    <w:p w:rsidR="005D624B" w:rsidRPr="00273AB5" w:rsidRDefault="005D624B" w:rsidP="00273AB5">
      <w:pPr>
        <w:pStyle w:val="af8"/>
        <w:numPr>
          <w:ilvl w:val="0"/>
          <w:numId w:val="28"/>
        </w:numPr>
        <w:spacing w:after="0" w:line="240" w:lineRule="auto"/>
        <w:ind w:left="851" w:firstLine="0"/>
        <w:rPr>
          <w:sz w:val="28"/>
          <w:szCs w:val="28"/>
          <w:lang w:eastAsia="ru-RU"/>
        </w:rPr>
      </w:pPr>
      <w:r w:rsidRPr="00273AB5">
        <w:rPr>
          <w:sz w:val="28"/>
          <w:szCs w:val="28"/>
          <w:lang w:eastAsia="ru-RU"/>
        </w:rPr>
        <w:t xml:space="preserve">аудитории ожидания </w:t>
      </w:r>
      <w:r w:rsidR="004F154E" w:rsidRPr="00273AB5">
        <w:rPr>
          <w:sz w:val="28"/>
          <w:szCs w:val="28"/>
        </w:rPr>
        <w:t>(</w:t>
      </w:r>
      <w:r w:rsidR="00274C07" w:rsidRPr="00273AB5">
        <w:rPr>
          <w:sz w:val="28"/>
          <w:szCs w:val="28"/>
        </w:rPr>
        <w:t xml:space="preserve">в одной аудитории  может присутствовать </w:t>
      </w:r>
      <w:r w:rsidRPr="00273AB5">
        <w:rPr>
          <w:sz w:val="28"/>
          <w:szCs w:val="28"/>
        </w:rPr>
        <w:t>не более</w:t>
      </w:r>
      <w:r w:rsidR="004F154E" w:rsidRPr="00273AB5">
        <w:rPr>
          <w:sz w:val="28"/>
          <w:szCs w:val="28"/>
        </w:rPr>
        <w:t xml:space="preserve"> </w:t>
      </w:r>
      <w:r w:rsidR="006E2E13" w:rsidRPr="00273AB5">
        <w:rPr>
          <w:sz w:val="28"/>
          <w:szCs w:val="28"/>
        </w:rPr>
        <w:t>30</w:t>
      </w:r>
      <w:r w:rsidR="004F154E" w:rsidRPr="00273AB5">
        <w:rPr>
          <w:sz w:val="28"/>
          <w:szCs w:val="28"/>
        </w:rPr>
        <w:t xml:space="preserve"> </w:t>
      </w:r>
      <w:r w:rsidRPr="00273AB5">
        <w:rPr>
          <w:sz w:val="28"/>
          <w:szCs w:val="28"/>
        </w:rPr>
        <w:t>участников</w:t>
      </w:r>
      <w:r w:rsidR="004F154E" w:rsidRPr="00273AB5">
        <w:rPr>
          <w:sz w:val="28"/>
          <w:szCs w:val="28"/>
        </w:rPr>
        <w:t>);</w:t>
      </w:r>
    </w:p>
    <w:p w:rsidR="004F154E" w:rsidRPr="00273AB5" w:rsidRDefault="008F651C" w:rsidP="00273AB5">
      <w:pPr>
        <w:pStyle w:val="af8"/>
        <w:numPr>
          <w:ilvl w:val="0"/>
          <w:numId w:val="28"/>
        </w:numPr>
        <w:spacing w:after="0" w:line="240" w:lineRule="auto"/>
        <w:ind w:left="851" w:firstLine="0"/>
        <w:rPr>
          <w:sz w:val="28"/>
          <w:szCs w:val="28"/>
          <w:lang w:eastAsia="ru-RU"/>
        </w:rPr>
      </w:pPr>
      <w:r w:rsidRPr="00273AB5">
        <w:rPr>
          <w:sz w:val="28"/>
          <w:szCs w:val="28"/>
          <w:lang w:eastAsia="ru-RU"/>
        </w:rPr>
        <w:t>аудитори</w:t>
      </w:r>
      <w:r w:rsidR="004F154E" w:rsidRPr="00273AB5">
        <w:rPr>
          <w:sz w:val="28"/>
          <w:szCs w:val="28"/>
          <w:lang w:eastAsia="ru-RU"/>
        </w:rPr>
        <w:t>и проведения</w:t>
      </w:r>
      <w:r w:rsidR="004F154E" w:rsidRPr="00273AB5">
        <w:rPr>
          <w:sz w:val="28"/>
          <w:szCs w:val="28"/>
        </w:rPr>
        <w:t xml:space="preserve"> (</w:t>
      </w:r>
      <w:r w:rsidR="00274C07" w:rsidRPr="00273AB5">
        <w:rPr>
          <w:sz w:val="28"/>
          <w:szCs w:val="28"/>
          <w:lang w:eastAsia="ru-RU"/>
        </w:rPr>
        <w:t>продолжительность собеседования одним участником составляет 15</w:t>
      </w:r>
      <w:r w:rsidR="00C31DC0" w:rsidRPr="00273AB5">
        <w:rPr>
          <w:sz w:val="28"/>
          <w:szCs w:val="28"/>
          <w:lang w:eastAsia="ru-RU"/>
        </w:rPr>
        <w:t>-16</w:t>
      </w:r>
      <w:r w:rsidR="00274C07" w:rsidRPr="00273AB5">
        <w:rPr>
          <w:sz w:val="28"/>
          <w:szCs w:val="28"/>
          <w:lang w:eastAsia="ru-RU"/>
        </w:rPr>
        <w:t xml:space="preserve"> минут, таким образом, за 1 час</w:t>
      </w:r>
      <w:r w:rsidR="00274C07" w:rsidRPr="00273AB5">
        <w:rPr>
          <w:sz w:val="28"/>
          <w:szCs w:val="28"/>
        </w:rPr>
        <w:t xml:space="preserve"> в аудитории проведения может пройти собеседование 3-4 человека</w:t>
      </w:r>
      <w:r w:rsidR="00274C07" w:rsidRPr="00273AB5">
        <w:rPr>
          <w:sz w:val="28"/>
          <w:szCs w:val="28"/>
          <w:lang w:eastAsia="ru-RU"/>
        </w:rPr>
        <w:t>)</w:t>
      </w:r>
      <w:r w:rsidR="00A44904" w:rsidRPr="00273AB5">
        <w:rPr>
          <w:sz w:val="28"/>
          <w:szCs w:val="28"/>
          <w:lang w:eastAsia="ru-RU"/>
        </w:rPr>
        <w:t>;</w:t>
      </w:r>
    </w:p>
    <w:p w:rsidR="00482578" w:rsidRPr="00047697" w:rsidRDefault="003C2CD9" w:rsidP="001D19FB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</w:rPr>
      </w:pPr>
      <w:r w:rsidRPr="001D19FB">
        <w:rPr>
          <w:sz w:val="28"/>
          <w:szCs w:val="28"/>
        </w:rPr>
        <w:t xml:space="preserve">распределить экзаменаторов-собеседников и экспертов, оценивающих качество речи обучающихся (далее – эксперт),  по аудиториям </w:t>
      </w:r>
      <w:r w:rsidRPr="00047697">
        <w:rPr>
          <w:sz w:val="28"/>
          <w:szCs w:val="28"/>
        </w:rPr>
        <w:t>проведения</w:t>
      </w:r>
      <w:r w:rsidR="00966D97">
        <w:rPr>
          <w:sz w:val="28"/>
          <w:szCs w:val="28"/>
        </w:rPr>
        <w:t>;</w:t>
      </w:r>
    </w:p>
    <w:p w:rsidR="003C2CD9" w:rsidRPr="00966D97" w:rsidRDefault="003C2CD9" w:rsidP="001D19FB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</w:rPr>
      </w:pPr>
      <w:r w:rsidRPr="00966D97">
        <w:rPr>
          <w:sz w:val="28"/>
          <w:szCs w:val="28"/>
        </w:rPr>
        <w:t xml:space="preserve">разделить </w:t>
      </w:r>
      <w:r w:rsidRPr="00C31DC0">
        <w:rPr>
          <w:sz w:val="28"/>
          <w:szCs w:val="28"/>
        </w:rPr>
        <w:t xml:space="preserve">участников </w:t>
      </w:r>
      <w:r w:rsidR="0019193A" w:rsidRPr="00C31DC0">
        <w:rPr>
          <w:sz w:val="28"/>
          <w:szCs w:val="28"/>
        </w:rPr>
        <w:t xml:space="preserve"> ИС</w:t>
      </w:r>
      <w:r w:rsidRPr="00C31DC0">
        <w:rPr>
          <w:sz w:val="28"/>
          <w:szCs w:val="28"/>
        </w:rPr>
        <w:t xml:space="preserve"> на группы (количество обучающихся в группе должно соответствовать</w:t>
      </w:r>
      <w:r w:rsidRPr="00966D97">
        <w:rPr>
          <w:sz w:val="28"/>
          <w:szCs w:val="28"/>
        </w:rPr>
        <w:t xml:space="preserve"> количеству аудиторий проведения), сформировать очереди из этих групп;</w:t>
      </w:r>
    </w:p>
    <w:p w:rsidR="000A23F7" w:rsidRPr="001D19FB" w:rsidRDefault="00BA4330" w:rsidP="00047697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1D19FB">
        <w:rPr>
          <w:sz w:val="28"/>
          <w:szCs w:val="28"/>
        </w:rPr>
        <w:t>подготовить</w:t>
      </w:r>
      <w:r w:rsidR="00BF06B7" w:rsidRPr="001D19FB">
        <w:rPr>
          <w:sz w:val="28"/>
          <w:szCs w:val="28"/>
        </w:rPr>
        <w:t xml:space="preserve"> рабочее место</w:t>
      </w:r>
      <w:r w:rsidR="00EF38A5" w:rsidRPr="001D19FB">
        <w:rPr>
          <w:sz w:val="28"/>
          <w:szCs w:val="28"/>
        </w:rPr>
        <w:t xml:space="preserve"> </w:t>
      </w:r>
      <w:r w:rsidR="00BF06B7" w:rsidRPr="001D19FB">
        <w:rPr>
          <w:sz w:val="28"/>
          <w:szCs w:val="28"/>
        </w:rPr>
        <w:t>ответственного организатора</w:t>
      </w:r>
      <w:r w:rsidR="00CF2A97" w:rsidRPr="001D19FB">
        <w:rPr>
          <w:sz w:val="28"/>
          <w:szCs w:val="28"/>
        </w:rPr>
        <w:t xml:space="preserve"> (компьютер с доступом в сеть </w:t>
      </w:r>
      <w:r w:rsidR="003649E8">
        <w:rPr>
          <w:sz w:val="28"/>
          <w:szCs w:val="28"/>
        </w:rPr>
        <w:t>«</w:t>
      </w:r>
      <w:r w:rsidR="00CF2A97" w:rsidRPr="001D19FB">
        <w:rPr>
          <w:sz w:val="28"/>
          <w:szCs w:val="28"/>
        </w:rPr>
        <w:t>Интернет</w:t>
      </w:r>
      <w:r w:rsidR="003649E8">
        <w:rPr>
          <w:sz w:val="28"/>
          <w:szCs w:val="28"/>
        </w:rPr>
        <w:t>»</w:t>
      </w:r>
      <w:r w:rsidR="00CF2A97" w:rsidRPr="001D19FB">
        <w:rPr>
          <w:sz w:val="28"/>
          <w:szCs w:val="28"/>
        </w:rPr>
        <w:t xml:space="preserve">, принтер для тиражирования материалов </w:t>
      </w:r>
      <w:r w:rsidR="00C31DC0">
        <w:rPr>
          <w:sz w:val="28"/>
          <w:szCs w:val="28"/>
        </w:rPr>
        <w:t>ИС</w:t>
      </w:r>
      <w:r w:rsidR="00CF2A97" w:rsidRPr="001D19FB">
        <w:rPr>
          <w:sz w:val="28"/>
          <w:szCs w:val="28"/>
        </w:rPr>
        <w:t>, стол для раскладки материалов,</w:t>
      </w:r>
      <w:r w:rsidR="004F154E" w:rsidRPr="001D19FB">
        <w:rPr>
          <w:sz w:val="28"/>
          <w:szCs w:val="28"/>
        </w:rPr>
        <w:t xml:space="preserve"> бумага, </w:t>
      </w:r>
      <w:r w:rsidR="00CF2A97" w:rsidRPr="001D19FB">
        <w:rPr>
          <w:sz w:val="28"/>
          <w:szCs w:val="28"/>
        </w:rPr>
        <w:t xml:space="preserve"> ножницы</w:t>
      </w:r>
      <w:r w:rsidR="00FC59AB" w:rsidRPr="001D19FB">
        <w:rPr>
          <w:sz w:val="28"/>
          <w:szCs w:val="28"/>
        </w:rPr>
        <w:t>)</w:t>
      </w:r>
      <w:r w:rsidR="000A23F7" w:rsidRPr="001D19FB">
        <w:rPr>
          <w:sz w:val="28"/>
          <w:szCs w:val="28"/>
          <w:lang w:eastAsia="ru-RU"/>
        </w:rPr>
        <w:t>;</w:t>
      </w:r>
    </w:p>
    <w:p w:rsidR="003649E8" w:rsidRPr="003649E8" w:rsidRDefault="003649E8" w:rsidP="00047697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3649E8">
        <w:rPr>
          <w:sz w:val="28"/>
          <w:szCs w:val="28"/>
          <w:lang w:eastAsia="ru-RU"/>
        </w:rPr>
        <w:t>подготовить достаточное количество бумаги, возвратные доставочные пакеты формата А</w:t>
      </w:r>
      <w:proofErr w:type="gramStart"/>
      <w:r w:rsidRPr="003649E8">
        <w:rPr>
          <w:sz w:val="28"/>
          <w:szCs w:val="28"/>
          <w:lang w:eastAsia="ru-RU"/>
        </w:rPr>
        <w:t>4</w:t>
      </w:r>
      <w:proofErr w:type="gramEnd"/>
      <w:r w:rsidRPr="003649E8">
        <w:rPr>
          <w:sz w:val="28"/>
          <w:szCs w:val="28"/>
          <w:lang w:eastAsia="ru-RU"/>
        </w:rPr>
        <w:t xml:space="preserve"> (</w:t>
      </w:r>
      <w:r w:rsidRPr="0000405F">
        <w:rPr>
          <w:sz w:val="28"/>
          <w:szCs w:val="28"/>
          <w:lang w:eastAsia="ru-RU"/>
        </w:rPr>
        <w:t>по количеству аудиторий проведения</w:t>
      </w:r>
      <w:r w:rsidRPr="003649E8">
        <w:rPr>
          <w:sz w:val="28"/>
          <w:szCs w:val="28"/>
          <w:lang w:eastAsia="ru-RU"/>
        </w:rPr>
        <w:t>) с размещенной на них информацией;</w:t>
      </w:r>
    </w:p>
    <w:p w:rsidR="00D85ACD" w:rsidRPr="001D19FB" w:rsidRDefault="00D85ACD" w:rsidP="00047697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1D19FB">
        <w:rPr>
          <w:sz w:val="28"/>
          <w:szCs w:val="28"/>
          <w:lang w:eastAsia="ru-RU"/>
        </w:rPr>
        <w:t>подготовить в каждой аудитории проведения:</w:t>
      </w:r>
    </w:p>
    <w:p w:rsidR="00D85ACD" w:rsidRPr="00273AB5" w:rsidRDefault="00C8087A" w:rsidP="00273AB5">
      <w:pPr>
        <w:pStyle w:val="af8"/>
        <w:numPr>
          <w:ilvl w:val="0"/>
          <w:numId w:val="29"/>
        </w:numPr>
        <w:tabs>
          <w:tab w:val="left" w:pos="1134"/>
        </w:tabs>
        <w:spacing w:after="0" w:line="240" w:lineRule="auto"/>
        <w:ind w:left="851" w:firstLine="0"/>
        <w:rPr>
          <w:sz w:val="28"/>
          <w:szCs w:val="28"/>
          <w:lang w:eastAsia="ru-RU"/>
        </w:rPr>
      </w:pPr>
      <w:r w:rsidRPr="00273AB5">
        <w:rPr>
          <w:sz w:val="28"/>
          <w:szCs w:val="28"/>
        </w:rPr>
        <w:t xml:space="preserve">устройство цифровой аудиозаписи ответов участников </w:t>
      </w:r>
      <w:r w:rsidR="00E27158" w:rsidRPr="00273AB5">
        <w:rPr>
          <w:sz w:val="28"/>
          <w:szCs w:val="28"/>
        </w:rPr>
        <w:t>ИС</w:t>
      </w:r>
      <w:r w:rsidR="00D85ACD" w:rsidRPr="00273AB5">
        <w:rPr>
          <w:sz w:val="28"/>
          <w:szCs w:val="28"/>
          <w:lang w:eastAsia="ru-RU"/>
        </w:rPr>
        <w:t>;</w:t>
      </w:r>
    </w:p>
    <w:p w:rsidR="00010F6C" w:rsidRPr="00273AB5" w:rsidRDefault="00010F6C" w:rsidP="00273AB5">
      <w:pPr>
        <w:pStyle w:val="af8"/>
        <w:numPr>
          <w:ilvl w:val="0"/>
          <w:numId w:val="29"/>
        </w:numPr>
        <w:tabs>
          <w:tab w:val="left" w:pos="1134"/>
        </w:tabs>
        <w:spacing w:after="0" w:line="240" w:lineRule="auto"/>
        <w:ind w:left="851" w:firstLine="0"/>
        <w:rPr>
          <w:spacing w:val="-8"/>
          <w:sz w:val="28"/>
          <w:szCs w:val="28"/>
          <w:lang w:eastAsia="ru-RU"/>
        </w:rPr>
      </w:pPr>
      <w:r w:rsidRPr="00273AB5">
        <w:rPr>
          <w:spacing w:val="-8"/>
          <w:sz w:val="28"/>
          <w:szCs w:val="28"/>
          <w:lang w:eastAsia="ru-RU"/>
        </w:rPr>
        <w:t xml:space="preserve">рабочие места для участника </w:t>
      </w:r>
      <w:r w:rsidR="00E27158" w:rsidRPr="00273AB5">
        <w:rPr>
          <w:spacing w:val="-8"/>
          <w:sz w:val="28"/>
          <w:szCs w:val="28"/>
        </w:rPr>
        <w:t>ИС</w:t>
      </w:r>
      <w:r w:rsidRPr="00273AB5">
        <w:rPr>
          <w:spacing w:val="-8"/>
          <w:sz w:val="28"/>
          <w:szCs w:val="28"/>
          <w:lang w:eastAsia="ru-RU"/>
        </w:rPr>
        <w:t>, экзаменатор</w:t>
      </w:r>
      <w:r w:rsidR="003C2CD9" w:rsidRPr="00273AB5">
        <w:rPr>
          <w:spacing w:val="-8"/>
          <w:sz w:val="28"/>
          <w:szCs w:val="28"/>
          <w:lang w:eastAsia="ru-RU"/>
        </w:rPr>
        <w:t>а</w:t>
      </w:r>
      <w:r w:rsidRPr="00273AB5">
        <w:rPr>
          <w:spacing w:val="-8"/>
          <w:sz w:val="28"/>
          <w:szCs w:val="28"/>
          <w:lang w:eastAsia="ru-RU"/>
        </w:rPr>
        <w:t>-собеседника и эксперта</w:t>
      </w:r>
      <w:r w:rsidR="0040257C" w:rsidRPr="00273AB5">
        <w:rPr>
          <w:spacing w:val="-8"/>
          <w:sz w:val="28"/>
          <w:szCs w:val="28"/>
          <w:lang w:eastAsia="ru-RU"/>
        </w:rPr>
        <w:t>;</w:t>
      </w:r>
    </w:p>
    <w:p w:rsidR="00D85ACD" w:rsidRPr="00273AB5" w:rsidRDefault="00D85ACD" w:rsidP="00273AB5">
      <w:pPr>
        <w:pStyle w:val="af8"/>
        <w:numPr>
          <w:ilvl w:val="0"/>
          <w:numId w:val="29"/>
        </w:numPr>
        <w:tabs>
          <w:tab w:val="left" w:pos="1134"/>
        </w:tabs>
        <w:spacing w:after="0" w:line="240" w:lineRule="auto"/>
        <w:ind w:left="851" w:firstLine="0"/>
        <w:rPr>
          <w:sz w:val="28"/>
          <w:szCs w:val="28"/>
          <w:lang w:eastAsia="ru-RU"/>
        </w:rPr>
      </w:pPr>
      <w:r w:rsidRPr="00273AB5">
        <w:rPr>
          <w:sz w:val="28"/>
          <w:szCs w:val="28"/>
          <w:lang w:eastAsia="ru-RU"/>
        </w:rPr>
        <w:t>часы, находящиеся в поле зрения обучающ</w:t>
      </w:r>
      <w:r w:rsidR="0040257C" w:rsidRPr="00273AB5">
        <w:rPr>
          <w:sz w:val="28"/>
          <w:szCs w:val="28"/>
          <w:lang w:eastAsia="ru-RU"/>
        </w:rPr>
        <w:t>егося</w:t>
      </w:r>
      <w:r w:rsidRPr="00273AB5">
        <w:rPr>
          <w:sz w:val="28"/>
          <w:szCs w:val="28"/>
          <w:lang w:eastAsia="ru-RU"/>
        </w:rPr>
        <w:t xml:space="preserve"> и экзаменатора-собеседника;</w:t>
      </w:r>
    </w:p>
    <w:p w:rsidR="001C5433" w:rsidRPr="00806EE8" w:rsidRDefault="003649E8" w:rsidP="00806EE8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806EE8">
        <w:rPr>
          <w:sz w:val="28"/>
          <w:szCs w:val="28"/>
          <w:lang w:eastAsia="ru-RU"/>
        </w:rPr>
        <w:t xml:space="preserve">подготовить </w:t>
      </w:r>
      <w:r w:rsidR="00CF2A97" w:rsidRPr="00806EE8">
        <w:rPr>
          <w:sz w:val="28"/>
          <w:szCs w:val="28"/>
          <w:lang w:eastAsia="ru-RU"/>
        </w:rPr>
        <w:t>спис</w:t>
      </w:r>
      <w:r w:rsidR="00C2258D" w:rsidRPr="00806EE8">
        <w:rPr>
          <w:sz w:val="28"/>
          <w:szCs w:val="28"/>
          <w:lang w:eastAsia="ru-RU"/>
        </w:rPr>
        <w:t>ок</w:t>
      </w:r>
      <w:r w:rsidR="00CF2A97" w:rsidRPr="00806EE8">
        <w:rPr>
          <w:sz w:val="28"/>
          <w:szCs w:val="28"/>
          <w:lang w:eastAsia="ru-RU"/>
        </w:rPr>
        <w:t xml:space="preserve"> </w:t>
      </w:r>
      <w:r w:rsidR="00CF2A97" w:rsidRPr="00C31DC0">
        <w:rPr>
          <w:sz w:val="28"/>
          <w:szCs w:val="28"/>
          <w:lang w:eastAsia="ru-RU"/>
        </w:rPr>
        <w:t xml:space="preserve">участников </w:t>
      </w:r>
      <w:r w:rsidR="00E27158" w:rsidRPr="00C31DC0">
        <w:rPr>
          <w:sz w:val="28"/>
          <w:szCs w:val="28"/>
        </w:rPr>
        <w:t xml:space="preserve">ИС </w:t>
      </w:r>
      <w:r w:rsidR="00E874C2" w:rsidRPr="00C31DC0">
        <w:rPr>
          <w:sz w:val="28"/>
          <w:szCs w:val="28"/>
          <w:lang w:eastAsia="ru-RU"/>
        </w:rPr>
        <w:t>(п</w:t>
      </w:r>
      <w:r w:rsidR="00113374" w:rsidRPr="00C31DC0">
        <w:rPr>
          <w:sz w:val="28"/>
          <w:szCs w:val="28"/>
          <w:lang w:eastAsia="ru-RU"/>
        </w:rPr>
        <w:t>оле «</w:t>
      </w:r>
      <w:r w:rsidR="0069149A" w:rsidRPr="00C31DC0">
        <w:rPr>
          <w:sz w:val="28"/>
          <w:szCs w:val="28"/>
          <w:lang w:eastAsia="ru-RU"/>
        </w:rPr>
        <w:t>Номер а</w:t>
      </w:r>
      <w:r w:rsidR="00113374" w:rsidRPr="00C31DC0">
        <w:rPr>
          <w:sz w:val="28"/>
          <w:szCs w:val="28"/>
          <w:lang w:eastAsia="ru-RU"/>
        </w:rPr>
        <w:t>удитори</w:t>
      </w:r>
      <w:r w:rsidR="0069149A" w:rsidRPr="00C31DC0">
        <w:rPr>
          <w:sz w:val="28"/>
          <w:szCs w:val="28"/>
          <w:lang w:eastAsia="ru-RU"/>
        </w:rPr>
        <w:t>и</w:t>
      </w:r>
      <w:r w:rsidR="00113374" w:rsidRPr="00C31DC0">
        <w:rPr>
          <w:sz w:val="28"/>
          <w:szCs w:val="28"/>
          <w:lang w:eastAsia="ru-RU"/>
        </w:rPr>
        <w:t>» может быть заполнено после проведения те</w:t>
      </w:r>
      <w:r w:rsidR="00113374" w:rsidRPr="00806EE8">
        <w:rPr>
          <w:sz w:val="28"/>
          <w:szCs w:val="28"/>
          <w:lang w:eastAsia="ru-RU"/>
        </w:rPr>
        <w:t>стирования – по факту</w:t>
      </w:r>
      <w:r w:rsidR="00296B22" w:rsidRPr="00806EE8">
        <w:rPr>
          <w:sz w:val="28"/>
          <w:szCs w:val="28"/>
          <w:lang w:eastAsia="ru-RU"/>
        </w:rPr>
        <w:t>, в случае неявки – ставится буква «Н»</w:t>
      </w:r>
      <w:r w:rsidR="00113374" w:rsidRPr="00806EE8">
        <w:rPr>
          <w:sz w:val="28"/>
          <w:szCs w:val="28"/>
          <w:lang w:eastAsia="ru-RU"/>
        </w:rPr>
        <w:t>)</w:t>
      </w:r>
      <w:r w:rsidR="00CF2A97" w:rsidRPr="00806EE8">
        <w:rPr>
          <w:sz w:val="28"/>
          <w:szCs w:val="28"/>
          <w:lang w:eastAsia="ru-RU"/>
        </w:rPr>
        <w:t>;</w:t>
      </w:r>
    </w:p>
    <w:p w:rsidR="00FD5570" w:rsidRPr="009D17AF" w:rsidRDefault="003649E8" w:rsidP="00806EE8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</w:rPr>
      </w:pPr>
      <w:r w:rsidRPr="00806EE8">
        <w:rPr>
          <w:sz w:val="28"/>
          <w:szCs w:val="28"/>
        </w:rPr>
        <w:t xml:space="preserve">подготовить </w:t>
      </w:r>
      <w:r w:rsidR="00FD5570" w:rsidRPr="00806EE8">
        <w:rPr>
          <w:sz w:val="28"/>
          <w:szCs w:val="28"/>
        </w:rPr>
        <w:t>спис</w:t>
      </w:r>
      <w:r w:rsidRPr="00806EE8">
        <w:rPr>
          <w:sz w:val="28"/>
          <w:szCs w:val="28"/>
        </w:rPr>
        <w:t>о</w:t>
      </w:r>
      <w:r w:rsidR="00F91DCC" w:rsidRPr="00806EE8">
        <w:rPr>
          <w:sz w:val="28"/>
          <w:szCs w:val="28"/>
        </w:rPr>
        <w:t>к</w:t>
      </w:r>
      <w:r w:rsidR="00FD5570" w:rsidRPr="0066055E">
        <w:t xml:space="preserve"> </w:t>
      </w:r>
      <w:r w:rsidR="00FD5570" w:rsidRPr="00806EE8">
        <w:rPr>
          <w:sz w:val="28"/>
          <w:szCs w:val="28"/>
        </w:rPr>
        <w:t xml:space="preserve">участников </w:t>
      </w:r>
      <w:r w:rsidR="00B468C7" w:rsidRPr="00806EE8">
        <w:rPr>
          <w:sz w:val="28"/>
          <w:szCs w:val="28"/>
        </w:rPr>
        <w:t>в</w:t>
      </w:r>
      <w:r w:rsidR="00FD5570" w:rsidRPr="00806EE8">
        <w:rPr>
          <w:sz w:val="28"/>
          <w:szCs w:val="28"/>
        </w:rPr>
        <w:t xml:space="preserve"> </w:t>
      </w:r>
      <w:r w:rsidR="00FD5570" w:rsidRPr="009D17AF">
        <w:rPr>
          <w:sz w:val="28"/>
          <w:szCs w:val="28"/>
        </w:rPr>
        <w:t>аудитори</w:t>
      </w:r>
      <w:r w:rsidR="00F91DCC" w:rsidRPr="009D17AF">
        <w:rPr>
          <w:sz w:val="28"/>
          <w:szCs w:val="28"/>
        </w:rPr>
        <w:t>и</w:t>
      </w:r>
      <w:r w:rsidR="00E874C2" w:rsidRPr="009D17AF">
        <w:rPr>
          <w:sz w:val="28"/>
          <w:szCs w:val="28"/>
        </w:rPr>
        <w:t xml:space="preserve"> ожидания (</w:t>
      </w:r>
      <w:r w:rsidR="00FD5570" w:rsidRPr="009D17AF">
        <w:rPr>
          <w:sz w:val="28"/>
          <w:szCs w:val="28"/>
        </w:rPr>
        <w:t>в поле «</w:t>
      </w:r>
      <w:r w:rsidR="00F91DCC" w:rsidRPr="009D17AF">
        <w:rPr>
          <w:sz w:val="28"/>
          <w:szCs w:val="28"/>
        </w:rPr>
        <w:t>Номер а</w:t>
      </w:r>
      <w:r w:rsidR="00FD5570" w:rsidRPr="009D17AF">
        <w:rPr>
          <w:sz w:val="28"/>
          <w:szCs w:val="28"/>
        </w:rPr>
        <w:t>удитори</w:t>
      </w:r>
      <w:r w:rsidR="00F91DCC" w:rsidRPr="009D17AF">
        <w:rPr>
          <w:sz w:val="28"/>
          <w:szCs w:val="28"/>
        </w:rPr>
        <w:t>и</w:t>
      </w:r>
      <w:r w:rsidR="00FD5570" w:rsidRPr="009D17AF">
        <w:rPr>
          <w:sz w:val="28"/>
          <w:szCs w:val="28"/>
        </w:rPr>
        <w:t xml:space="preserve">» </w:t>
      </w:r>
      <w:r w:rsidR="00E874C2" w:rsidRPr="009D17AF">
        <w:rPr>
          <w:sz w:val="28"/>
          <w:szCs w:val="28"/>
        </w:rPr>
        <w:t xml:space="preserve">проставить </w:t>
      </w:r>
      <w:r w:rsidR="00FD5570" w:rsidRPr="009D17AF">
        <w:rPr>
          <w:sz w:val="28"/>
          <w:szCs w:val="28"/>
        </w:rPr>
        <w:t>соответствующий номер аудитории ожидания</w:t>
      </w:r>
      <w:r w:rsidR="00E874C2" w:rsidRPr="009D17AF">
        <w:rPr>
          <w:sz w:val="28"/>
          <w:szCs w:val="28"/>
        </w:rPr>
        <w:t xml:space="preserve"> </w:t>
      </w:r>
      <w:r w:rsidR="00FD5570" w:rsidRPr="009D17AF">
        <w:rPr>
          <w:sz w:val="28"/>
          <w:szCs w:val="28"/>
        </w:rPr>
        <w:t xml:space="preserve">на основе списка участников </w:t>
      </w:r>
      <w:r w:rsidR="00E27158" w:rsidRPr="009D17AF">
        <w:rPr>
          <w:sz w:val="28"/>
          <w:szCs w:val="28"/>
        </w:rPr>
        <w:t>ИС</w:t>
      </w:r>
      <w:r w:rsidR="00FD5570" w:rsidRPr="009D17AF">
        <w:rPr>
          <w:sz w:val="28"/>
          <w:szCs w:val="28"/>
        </w:rPr>
        <w:t>);</w:t>
      </w:r>
    </w:p>
    <w:p w:rsidR="00E874C2" w:rsidRPr="009D17AF" w:rsidRDefault="003649E8" w:rsidP="00806EE8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</w:rPr>
      </w:pPr>
      <w:r w:rsidRPr="009D17AF">
        <w:rPr>
          <w:sz w:val="28"/>
          <w:szCs w:val="28"/>
        </w:rPr>
        <w:t xml:space="preserve">подготовить </w:t>
      </w:r>
      <w:r w:rsidR="00FD5570" w:rsidRPr="009D17AF">
        <w:rPr>
          <w:sz w:val="28"/>
          <w:szCs w:val="28"/>
        </w:rPr>
        <w:t>спис</w:t>
      </w:r>
      <w:r w:rsidRPr="009D17AF">
        <w:rPr>
          <w:sz w:val="28"/>
          <w:szCs w:val="28"/>
        </w:rPr>
        <w:t>о</w:t>
      </w:r>
      <w:r w:rsidR="00F91DCC" w:rsidRPr="009D17AF">
        <w:rPr>
          <w:sz w:val="28"/>
          <w:szCs w:val="28"/>
        </w:rPr>
        <w:t xml:space="preserve">к </w:t>
      </w:r>
      <w:r w:rsidR="00FD5570" w:rsidRPr="009D17AF">
        <w:rPr>
          <w:sz w:val="28"/>
          <w:szCs w:val="28"/>
        </w:rPr>
        <w:t xml:space="preserve">участников </w:t>
      </w:r>
      <w:r w:rsidR="00B468C7" w:rsidRPr="009D17AF">
        <w:rPr>
          <w:sz w:val="28"/>
          <w:szCs w:val="28"/>
        </w:rPr>
        <w:t xml:space="preserve">в </w:t>
      </w:r>
      <w:r w:rsidR="00FD5570" w:rsidRPr="009D17AF">
        <w:rPr>
          <w:sz w:val="28"/>
          <w:szCs w:val="28"/>
        </w:rPr>
        <w:t>аудитори</w:t>
      </w:r>
      <w:r w:rsidR="00F91DCC" w:rsidRPr="009D17AF">
        <w:rPr>
          <w:sz w:val="28"/>
          <w:szCs w:val="28"/>
        </w:rPr>
        <w:t>и</w:t>
      </w:r>
      <w:r w:rsidR="00FD5570" w:rsidRPr="009D17AF">
        <w:rPr>
          <w:sz w:val="28"/>
          <w:szCs w:val="28"/>
        </w:rPr>
        <w:t xml:space="preserve"> проведения </w:t>
      </w:r>
      <w:r w:rsidR="00E874C2" w:rsidRPr="009D17AF">
        <w:rPr>
          <w:sz w:val="28"/>
          <w:szCs w:val="28"/>
        </w:rPr>
        <w:t xml:space="preserve">(в поле </w:t>
      </w:r>
      <w:r w:rsidR="00FD5570" w:rsidRPr="009D17AF">
        <w:rPr>
          <w:sz w:val="28"/>
          <w:szCs w:val="28"/>
        </w:rPr>
        <w:t>«</w:t>
      </w:r>
      <w:r w:rsidR="00F91DCC" w:rsidRPr="009D17AF">
        <w:rPr>
          <w:sz w:val="28"/>
          <w:szCs w:val="28"/>
        </w:rPr>
        <w:t>Номер а</w:t>
      </w:r>
      <w:r w:rsidR="00FD5570" w:rsidRPr="009D17AF">
        <w:rPr>
          <w:sz w:val="28"/>
          <w:szCs w:val="28"/>
        </w:rPr>
        <w:t>удитори</w:t>
      </w:r>
      <w:r w:rsidR="00F91DCC" w:rsidRPr="009D17AF">
        <w:rPr>
          <w:sz w:val="28"/>
          <w:szCs w:val="28"/>
        </w:rPr>
        <w:t>и</w:t>
      </w:r>
      <w:r w:rsidR="00FD5570" w:rsidRPr="009D17AF">
        <w:rPr>
          <w:sz w:val="28"/>
          <w:szCs w:val="28"/>
        </w:rPr>
        <w:t xml:space="preserve">» </w:t>
      </w:r>
      <w:r w:rsidR="00E874C2" w:rsidRPr="009D17AF">
        <w:rPr>
          <w:sz w:val="28"/>
          <w:szCs w:val="28"/>
        </w:rPr>
        <w:t xml:space="preserve">проставить </w:t>
      </w:r>
      <w:r w:rsidR="00FD5570" w:rsidRPr="009D17AF">
        <w:rPr>
          <w:sz w:val="28"/>
          <w:szCs w:val="28"/>
        </w:rPr>
        <w:t>соответствующий номер аудитории прове</w:t>
      </w:r>
      <w:r w:rsidR="00E874C2" w:rsidRPr="009D17AF">
        <w:rPr>
          <w:sz w:val="28"/>
          <w:szCs w:val="28"/>
        </w:rPr>
        <w:t xml:space="preserve">дения </w:t>
      </w:r>
      <w:r w:rsidR="00FD5570" w:rsidRPr="009D17AF">
        <w:rPr>
          <w:sz w:val="28"/>
          <w:szCs w:val="28"/>
        </w:rPr>
        <w:t xml:space="preserve">на основе списка участников </w:t>
      </w:r>
      <w:r w:rsidR="00E27158" w:rsidRPr="009D17AF">
        <w:rPr>
          <w:sz w:val="28"/>
          <w:szCs w:val="28"/>
        </w:rPr>
        <w:t>ИС</w:t>
      </w:r>
      <w:r w:rsidR="00FD5570" w:rsidRPr="009D17AF">
        <w:rPr>
          <w:sz w:val="28"/>
          <w:szCs w:val="28"/>
        </w:rPr>
        <w:t>)</w:t>
      </w:r>
      <w:r w:rsidR="00E874C2" w:rsidRPr="009D17AF">
        <w:rPr>
          <w:sz w:val="28"/>
          <w:szCs w:val="28"/>
        </w:rPr>
        <w:t>;</w:t>
      </w:r>
    </w:p>
    <w:p w:rsidR="00C2258D" w:rsidRPr="00806EE8" w:rsidRDefault="003649E8" w:rsidP="00806EE8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9D17AF">
        <w:rPr>
          <w:sz w:val="28"/>
          <w:szCs w:val="28"/>
          <w:lang w:eastAsia="ru-RU"/>
        </w:rPr>
        <w:t xml:space="preserve">подготовить </w:t>
      </w:r>
      <w:r w:rsidR="00CF2A97" w:rsidRPr="009D17AF">
        <w:rPr>
          <w:sz w:val="28"/>
          <w:szCs w:val="28"/>
          <w:lang w:eastAsia="ru-RU"/>
        </w:rPr>
        <w:t>ведомост</w:t>
      </w:r>
      <w:r w:rsidR="00C2258D" w:rsidRPr="009D17AF">
        <w:rPr>
          <w:sz w:val="28"/>
          <w:szCs w:val="28"/>
          <w:lang w:eastAsia="ru-RU"/>
        </w:rPr>
        <w:t>ь</w:t>
      </w:r>
      <w:r w:rsidR="00CF2A97" w:rsidRPr="009D17AF">
        <w:rPr>
          <w:sz w:val="28"/>
          <w:szCs w:val="28"/>
          <w:lang w:eastAsia="ru-RU"/>
        </w:rPr>
        <w:t xml:space="preserve"> </w:t>
      </w:r>
      <w:r w:rsidR="00C2258D" w:rsidRPr="009D17AF">
        <w:rPr>
          <w:sz w:val="28"/>
          <w:szCs w:val="28"/>
          <w:lang w:eastAsia="ru-RU"/>
        </w:rPr>
        <w:t>учета проведения</w:t>
      </w:r>
      <w:r w:rsidR="000B4112" w:rsidRPr="009D17AF">
        <w:rPr>
          <w:sz w:val="28"/>
          <w:szCs w:val="28"/>
          <w:lang w:eastAsia="ru-RU"/>
        </w:rPr>
        <w:t xml:space="preserve"> </w:t>
      </w:r>
      <w:r w:rsidR="000B4112" w:rsidRPr="009D17AF">
        <w:rPr>
          <w:sz w:val="28"/>
          <w:szCs w:val="28"/>
        </w:rPr>
        <w:t>ИС</w:t>
      </w:r>
      <w:r w:rsidR="00C2258D" w:rsidRPr="009D17AF">
        <w:rPr>
          <w:sz w:val="28"/>
          <w:szCs w:val="28"/>
          <w:lang w:eastAsia="ru-RU"/>
        </w:rPr>
        <w:t xml:space="preserve"> в аудитории</w:t>
      </w:r>
      <w:r w:rsidR="00E874C2" w:rsidRPr="009D17AF">
        <w:rPr>
          <w:sz w:val="28"/>
          <w:szCs w:val="28"/>
          <w:lang w:eastAsia="ru-RU"/>
        </w:rPr>
        <w:t xml:space="preserve"> </w:t>
      </w:r>
      <w:r w:rsidR="0014492E" w:rsidRPr="009D17AF">
        <w:rPr>
          <w:sz w:val="28"/>
          <w:szCs w:val="28"/>
          <w:lang w:eastAsia="ru-RU"/>
        </w:rPr>
        <w:t>с заполненной регистрационной частью</w:t>
      </w:r>
      <w:r w:rsidR="00E874C2" w:rsidRPr="009D17AF">
        <w:rPr>
          <w:sz w:val="28"/>
          <w:szCs w:val="28"/>
          <w:lang w:eastAsia="ru-RU"/>
        </w:rPr>
        <w:t xml:space="preserve"> (по количеству</w:t>
      </w:r>
      <w:r w:rsidR="00E874C2" w:rsidRPr="00806EE8">
        <w:rPr>
          <w:sz w:val="28"/>
          <w:szCs w:val="28"/>
          <w:lang w:eastAsia="ru-RU"/>
        </w:rPr>
        <w:t xml:space="preserve"> аудиторий проведения)</w:t>
      </w:r>
      <w:r w:rsidR="007A1F1C" w:rsidRPr="00806EE8">
        <w:rPr>
          <w:sz w:val="28"/>
          <w:szCs w:val="28"/>
          <w:lang w:eastAsia="ru-RU"/>
        </w:rPr>
        <w:t>;</w:t>
      </w:r>
      <w:r w:rsidR="00C2258D" w:rsidRPr="00806EE8">
        <w:rPr>
          <w:sz w:val="28"/>
          <w:szCs w:val="28"/>
          <w:lang w:eastAsia="ru-RU"/>
        </w:rPr>
        <w:t xml:space="preserve">  </w:t>
      </w:r>
    </w:p>
    <w:p w:rsidR="000B4112" w:rsidRPr="00A64C46" w:rsidRDefault="003649E8" w:rsidP="000B4112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806EE8">
        <w:rPr>
          <w:sz w:val="28"/>
          <w:szCs w:val="28"/>
          <w:lang w:eastAsia="ru-RU"/>
        </w:rPr>
        <w:lastRenderedPageBreak/>
        <w:t xml:space="preserve">подготовить </w:t>
      </w:r>
      <w:r w:rsidR="00934365" w:rsidRPr="00806EE8">
        <w:rPr>
          <w:sz w:val="28"/>
          <w:szCs w:val="28"/>
          <w:lang w:eastAsia="ru-RU"/>
        </w:rPr>
        <w:t xml:space="preserve">протоколы </w:t>
      </w:r>
      <w:r w:rsidR="00934365" w:rsidRPr="00A64C46">
        <w:rPr>
          <w:sz w:val="28"/>
          <w:szCs w:val="28"/>
          <w:lang w:eastAsia="ru-RU"/>
        </w:rPr>
        <w:t xml:space="preserve">эксперта </w:t>
      </w:r>
      <w:r w:rsidR="00E33958" w:rsidRPr="00A64C46">
        <w:rPr>
          <w:sz w:val="28"/>
          <w:szCs w:val="28"/>
          <w:lang w:eastAsia="ru-RU"/>
        </w:rPr>
        <w:t>(</w:t>
      </w:r>
      <w:r w:rsidR="00934365" w:rsidRPr="00A64C46">
        <w:rPr>
          <w:sz w:val="28"/>
          <w:szCs w:val="28"/>
          <w:lang w:eastAsia="ru-RU"/>
        </w:rPr>
        <w:t>по количеству участников);</w:t>
      </w:r>
    </w:p>
    <w:p w:rsidR="00E874C2" w:rsidRPr="00A64C46" w:rsidRDefault="003649E8" w:rsidP="00806EE8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A64C46">
        <w:rPr>
          <w:sz w:val="28"/>
          <w:szCs w:val="28"/>
          <w:lang w:eastAsia="ru-RU"/>
        </w:rPr>
        <w:t xml:space="preserve">подготовить </w:t>
      </w:r>
      <w:r w:rsidR="00CD6756" w:rsidRPr="00A64C46">
        <w:rPr>
          <w:sz w:val="28"/>
          <w:szCs w:val="28"/>
          <w:lang w:eastAsia="ru-RU"/>
        </w:rPr>
        <w:t>критерии оценивания для экспертов</w:t>
      </w:r>
      <w:r w:rsidR="009F6306">
        <w:rPr>
          <w:sz w:val="28"/>
          <w:szCs w:val="28"/>
          <w:lang w:eastAsia="ru-RU"/>
        </w:rPr>
        <w:t xml:space="preserve"> (по количеству экспертов)</w:t>
      </w:r>
      <w:r w:rsidR="00CD6756" w:rsidRPr="00A64C46">
        <w:rPr>
          <w:sz w:val="28"/>
          <w:szCs w:val="28"/>
          <w:lang w:eastAsia="ru-RU"/>
        </w:rPr>
        <w:t>;</w:t>
      </w:r>
    </w:p>
    <w:p w:rsidR="00395E7D" w:rsidRPr="00395E7D" w:rsidRDefault="000B4112" w:rsidP="00395E7D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A64C46">
        <w:rPr>
          <w:sz w:val="28"/>
          <w:szCs w:val="28"/>
          <w:lang w:eastAsia="ru-RU"/>
        </w:rPr>
        <w:t>обеспечить ознакомление экспертов с критериями оценивания;</w:t>
      </w:r>
    </w:p>
    <w:p w:rsidR="00806EE8" w:rsidRPr="009D17AF" w:rsidRDefault="003649E8" w:rsidP="00806EE8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A64C46">
        <w:rPr>
          <w:sz w:val="28"/>
          <w:szCs w:val="28"/>
          <w:lang w:eastAsia="ru-RU"/>
        </w:rPr>
        <w:t xml:space="preserve">подготовить </w:t>
      </w:r>
      <w:r w:rsidR="0040257C" w:rsidRPr="00A64C46">
        <w:rPr>
          <w:sz w:val="28"/>
          <w:szCs w:val="28"/>
          <w:lang w:eastAsia="ru-RU"/>
        </w:rPr>
        <w:t>ведомости по перемещению</w:t>
      </w:r>
      <w:r w:rsidR="00A64C46" w:rsidRPr="00A64C46">
        <w:rPr>
          <w:sz w:val="28"/>
          <w:szCs w:val="28"/>
          <w:lang w:eastAsia="ru-RU"/>
        </w:rPr>
        <w:t xml:space="preserve"> участников ИС</w:t>
      </w:r>
      <w:r w:rsidR="0040257C" w:rsidRPr="00A64C46">
        <w:rPr>
          <w:sz w:val="28"/>
          <w:szCs w:val="28"/>
          <w:lang w:eastAsia="ru-RU"/>
        </w:rPr>
        <w:t xml:space="preserve"> </w:t>
      </w:r>
      <w:r w:rsidR="00A64C46" w:rsidRPr="00A64C46">
        <w:rPr>
          <w:sz w:val="28"/>
          <w:szCs w:val="28"/>
          <w:lang w:eastAsia="ru-RU"/>
        </w:rPr>
        <w:t xml:space="preserve">для организаторов </w:t>
      </w:r>
      <w:r w:rsidRPr="00A64C46">
        <w:rPr>
          <w:sz w:val="28"/>
          <w:szCs w:val="28"/>
          <w:lang w:eastAsia="ru-RU"/>
        </w:rPr>
        <w:t>вне аудитории</w:t>
      </w:r>
      <w:r w:rsidR="00A64C46" w:rsidRPr="00A64C46">
        <w:rPr>
          <w:sz w:val="28"/>
          <w:szCs w:val="28"/>
          <w:lang w:eastAsia="ru-RU"/>
        </w:rPr>
        <w:t xml:space="preserve"> (по желанию</w:t>
      </w:r>
      <w:r w:rsidRPr="009D17AF">
        <w:rPr>
          <w:sz w:val="28"/>
          <w:szCs w:val="28"/>
          <w:lang w:eastAsia="ru-RU"/>
        </w:rPr>
        <w:t>)</w:t>
      </w:r>
      <w:r w:rsidR="000B4112" w:rsidRPr="009D17AF">
        <w:rPr>
          <w:sz w:val="28"/>
          <w:szCs w:val="28"/>
          <w:lang w:eastAsia="ru-RU"/>
        </w:rPr>
        <w:t>;</w:t>
      </w:r>
    </w:p>
    <w:p w:rsidR="00E874C2" w:rsidRPr="009D17AF" w:rsidRDefault="00806EE8" w:rsidP="006944DB">
      <w:pPr>
        <w:pStyle w:val="af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9D17AF">
        <w:rPr>
          <w:sz w:val="28"/>
          <w:szCs w:val="28"/>
          <w:lang w:eastAsia="ru-RU"/>
        </w:rPr>
        <w:t>подготовить</w:t>
      </w:r>
      <w:r w:rsidRPr="00BA6BF4">
        <w:rPr>
          <w:sz w:val="28"/>
          <w:szCs w:val="28"/>
          <w:lang w:eastAsia="ru-RU"/>
        </w:rPr>
        <w:t xml:space="preserve"> </w:t>
      </w:r>
      <w:r w:rsidR="001F7C82" w:rsidRPr="00BA6BF4">
        <w:rPr>
          <w:sz w:val="28"/>
          <w:szCs w:val="28"/>
          <w:lang w:eastAsia="ru-RU"/>
        </w:rPr>
        <w:t xml:space="preserve">рекомендуемый </w:t>
      </w:r>
      <w:r w:rsidR="0040257C" w:rsidRPr="009D17AF">
        <w:rPr>
          <w:sz w:val="28"/>
          <w:szCs w:val="28"/>
          <w:lang w:eastAsia="ru-RU"/>
        </w:rPr>
        <w:t>график проведения</w:t>
      </w:r>
      <w:r w:rsidR="000B4112" w:rsidRPr="009D17AF">
        <w:rPr>
          <w:sz w:val="28"/>
          <w:szCs w:val="28"/>
          <w:lang w:eastAsia="ru-RU"/>
        </w:rPr>
        <w:t xml:space="preserve"> </w:t>
      </w:r>
      <w:r w:rsidR="000B4112" w:rsidRPr="009D17AF">
        <w:rPr>
          <w:sz w:val="28"/>
          <w:szCs w:val="28"/>
        </w:rPr>
        <w:t xml:space="preserve">ИС </w:t>
      </w:r>
      <w:r w:rsidR="00BA6BF4" w:rsidRPr="009D17AF">
        <w:rPr>
          <w:sz w:val="28"/>
          <w:szCs w:val="28"/>
          <w:lang w:eastAsia="ru-RU"/>
        </w:rPr>
        <w:t>(по желанию)</w:t>
      </w:r>
      <w:r w:rsidR="0040257C" w:rsidRPr="009D17AF">
        <w:rPr>
          <w:sz w:val="28"/>
          <w:szCs w:val="28"/>
          <w:lang w:eastAsia="ru-RU"/>
        </w:rPr>
        <w:t>;</w:t>
      </w:r>
    </w:p>
    <w:p w:rsidR="00E874C2" w:rsidRDefault="006944DB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9D17AF">
        <w:rPr>
          <w:sz w:val="28"/>
          <w:szCs w:val="28"/>
          <w:lang w:eastAsia="ru-RU"/>
        </w:rPr>
        <w:t xml:space="preserve">подготовить </w:t>
      </w:r>
      <w:r w:rsidR="007316FA" w:rsidRPr="009D17AF">
        <w:rPr>
          <w:sz w:val="28"/>
          <w:szCs w:val="28"/>
          <w:lang w:eastAsia="ru-RU"/>
        </w:rPr>
        <w:t>отчуждаемы</w:t>
      </w:r>
      <w:r w:rsidR="00EF20D7">
        <w:rPr>
          <w:sz w:val="28"/>
          <w:szCs w:val="28"/>
          <w:lang w:eastAsia="ru-RU"/>
        </w:rPr>
        <w:t>е</w:t>
      </w:r>
      <w:r w:rsidR="007316FA" w:rsidRPr="009D17AF">
        <w:rPr>
          <w:sz w:val="28"/>
          <w:szCs w:val="28"/>
          <w:lang w:eastAsia="ru-RU"/>
        </w:rPr>
        <w:t xml:space="preserve"> носител</w:t>
      </w:r>
      <w:r w:rsidRPr="009D17AF">
        <w:rPr>
          <w:sz w:val="28"/>
          <w:szCs w:val="28"/>
          <w:lang w:eastAsia="ru-RU"/>
        </w:rPr>
        <w:t>и</w:t>
      </w:r>
      <w:r w:rsidR="007316FA" w:rsidRPr="009D17AF">
        <w:rPr>
          <w:sz w:val="28"/>
          <w:szCs w:val="28"/>
          <w:lang w:eastAsia="ru-RU"/>
        </w:rPr>
        <w:t xml:space="preserve"> информации</w:t>
      </w:r>
      <w:r w:rsidR="00996E5B" w:rsidRPr="009D17AF">
        <w:rPr>
          <w:sz w:val="28"/>
          <w:szCs w:val="28"/>
          <w:lang w:eastAsia="ru-RU"/>
        </w:rPr>
        <w:t xml:space="preserve"> для </w:t>
      </w:r>
      <w:r w:rsidR="00B34B14">
        <w:rPr>
          <w:sz w:val="28"/>
          <w:szCs w:val="28"/>
          <w:lang w:eastAsia="ru-RU"/>
        </w:rPr>
        <w:t xml:space="preserve">хранения и </w:t>
      </w:r>
      <w:r w:rsidR="00996E5B" w:rsidRPr="009D17AF">
        <w:rPr>
          <w:sz w:val="28"/>
          <w:szCs w:val="28"/>
          <w:lang w:eastAsia="ru-RU"/>
        </w:rPr>
        <w:t>передачи</w:t>
      </w:r>
      <w:r w:rsidR="00B34B14">
        <w:rPr>
          <w:sz w:val="28"/>
          <w:szCs w:val="28"/>
          <w:lang w:eastAsia="ru-RU"/>
        </w:rPr>
        <w:t xml:space="preserve"> </w:t>
      </w:r>
      <w:r w:rsidR="00996E5B" w:rsidRPr="009D17AF">
        <w:rPr>
          <w:sz w:val="28"/>
          <w:szCs w:val="28"/>
          <w:lang w:eastAsia="ru-RU"/>
        </w:rPr>
        <w:t xml:space="preserve">в РЦОИ </w:t>
      </w:r>
      <w:r w:rsidR="00EF20D7" w:rsidRPr="009D17AF">
        <w:rPr>
          <w:sz w:val="28"/>
          <w:szCs w:val="28"/>
          <w:lang w:eastAsia="ru-RU"/>
        </w:rPr>
        <w:t xml:space="preserve">записи ответов </w:t>
      </w:r>
      <w:r w:rsidR="00EF20D7">
        <w:rPr>
          <w:sz w:val="28"/>
          <w:szCs w:val="28"/>
          <w:lang w:eastAsia="ru-RU"/>
        </w:rPr>
        <w:t xml:space="preserve">участников ИС </w:t>
      </w:r>
      <w:r w:rsidR="00996E5B" w:rsidRPr="009D17AF">
        <w:rPr>
          <w:sz w:val="28"/>
          <w:szCs w:val="28"/>
          <w:lang w:eastAsia="ru-RU"/>
        </w:rPr>
        <w:t>(С</w:t>
      </w:r>
      <w:r w:rsidR="00996E5B" w:rsidRPr="009D17AF">
        <w:rPr>
          <w:sz w:val="28"/>
          <w:szCs w:val="28"/>
          <w:lang w:val="en-US" w:eastAsia="ru-RU"/>
        </w:rPr>
        <w:t>D</w:t>
      </w:r>
      <w:r w:rsidR="00E874C2" w:rsidRPr="009D17AF">
        <w:rPr>
          <w:sz w:val="28"/>
          <w:szCs w:val="28"/>
          <w:lang w:eastAsia="ru-RU"/>
        </w:rPr>
        <w:t>/</w:t>
      </w:r>
      <w:r w:rsidR="00E874C2" w:rsidRPr="009D17AF">
        <w:rPr>
          <w:sz w:val="28"/>
          <w:szCs w:val="28"/>
          <w:lang w:val="en-US" w:eastAsia="ru-RU"/>
        </w:rPr>
        <w:t>DVD</w:t>
      </w:r>
      <w:r w:rsidR="00E874C2" w:rsidRPr="009D17AF">
        <w:rPr>
          <w:sz w:val="28"/>
          <w:szCs w:val="28"/>
          <w:lang w:eastAsia="ru-RU"/>
        </w:rPr>
        <w:t>-</w:t>
      </w:r>
      <w:r w:rsidR="00C836BD" w:rsidRPr="009D17AF">
        <w:rPr>
          <w:sz w:val="28"/>
          <w:szCs w:val="28"/>
          <w:lang w:eastAsia="ru-RU"/>
        </w:rPr>
        <w:t>дис</w:t>
      </w:r>
      <w:proofErr w:type="gramStart"/>
      <w:r w:rsidR="00C836BD" w:rsidRPr="009D17AF">
        <w:rPr>
          <w:sz w:val="28"/>
          <w:szCs w:val="28"/>
          <w:lang w:eastAsia="ru-RU"/>
        </w:rPr>
        <w:t>к</w:t>
      </w:r>
      <w:r w:rsidRPr="009D17AF">
        <w:rPr>
          <w:sz w:val="28"/>
          <w:szCs w:val="28"/>
          <w:lang w:eastAsia="ru-RU"/>
        </w:rPr>
        <w:t>(</w:t>
      </w:r>
      <w:proofErr w:type="gramEnd"/>
      <w:r w:rsidRPr="009D17AF">
        <w:rPr>
          <w:sz w:val="28"/>
          <w:szCs w:val="28"/>
          <w:lang w:eastAsia="ru-RU"/>
        </w:rPr>
        <w:t>и)</w:t>
      </w:r>
      <w:r w:rsidR="00D3429E">
        <w:rPr>
          <w:sz w:val="28"/>
          <w:szCs w:val="28"/>
          <w:lang w:eastAsia="ru-RU"/>
        </w:rPr>
        <w:t xml:space="preserve"> или </w:t>
      </w:r>
      <w:proofErr w:type="spellStart"/>
      <w:r w:rsidR="00D3429E">
        <w:rPr>
          <w:sz w:val="28"/>
          <w:szCs w:val="28"/>
          <w:lang w:eastAsia="ru-RU"/>
        </w:rPr>
        <w:t>флеш</w:t>
      </w:r>
      <w:proofErr w:type="spellEnd"/>
      <w:r w:rsidR="00D3429E">
        <w:rPr>
          <w:sz w:val="28"/>
          <w:szCs w:val="28"/>
          <w:lang w:eastAsia="ru-RU"/>
        </w:rPr>
        <w:t>-носитель)</w:t>
      </w:r>
      <w:r w:rsidR="00974664" w:rsidRPr="009D17AF">
        <w:rPr>
          <w:sz w:val="28"/>
          <w:szCs w:val="28"/>
          <w:lang w:eastAsia="ru-RU"/>
        </w:rPr>
        <w:t>;</w:t>
      </w:r>
    </w:p>
    <w:p w:rsidR="009D328F" w:rsidRDefault="009D328F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листы для письм</w:t>
      </w:r>
      <w:r w:rsidR="00DC12EF">
        <w:rPr>
          <w:sz w:val="28"/>
          <w:szCs w:val="28"/>
          <w:lang w:eastAsia="ru-RU"/>
        </w:rPr>
        <w:t>енных</w:t>
      </w:r>
      <w:r>
        <w:rPr>
          <w:sz w:val="28"/>
          <w:szCs w:val="28"/>
          <w:lang w:eastAsia="ru-RU"/>
        </w:rPr>
        <w:t xml:space="preserve"> ответов и черновиков со штампом ОО, в которой участник  проходит ИС (в случае проведения ИС в письменной форме)</w:t>
      </w:r>
    </w:p>
    <w:p w:rsidR="00395E7D" w:rsidRDefault="00395E7D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подготовить возвратные доставочные пакеты (по одному на каждую аудиторию проведения для протоколов экспертов и один для</w:t>
      </w:r>
      <w:r w:rsidRPr="00395E7D">
        <w:t xml:space="preserve"> </w:t>
      </w:r>
      <w:r w:rsidRPr="00395E7D">
        <w:rPr>
          <w:sz w:val="28"/>
          <w:szCs w:val="28"/>
          <w:lang w:eastAsia="ru-RU"/>
        </w:rPr>
        <w:t>СD/DVD-дис</w:t>
      </w:r>
      <w:proofErr w:type="gramStart"/>
      <w:r w:rsidRPr="00395E7D">
        <w:rPr>
          <w:sz w:val="28"/>
          <w:szCs w:val="28"/>
          <w:lang w:eastAsia="ru-RU"/>
        </w:rPr>
        <w:t>к(</w:t>
      </w:r>
      <w:proofErr w:type="spellStart"/>
      <w:proofErr w:type="gramEnd"/>
      <w:r>
        <w:rPr>
          <w:sz w:val="28"/>
          <w:szCs w:val="28"/>
          <w:lang w:eastAsia="ru-RU"/>
        </w:rPr>
        <w:t>ов</w:t>
      </w:r>
      <w:proofErr w:type="spellEnd"/>
      <w:r w:rsidRPr="00395E7D">
        <w:rPr>
          <w:sz w:val="28"/>
          <w:szCs w:val="28"/>
          <w:lang w:eastAsia="ru-RU"/>
        </w:rPr>
        <w:t xml:space="preserve">) или </w:t>
      </w:r>
      <w:proofErr w:type="spellStart"/>
      <w:r w:rsidRPr="00395E7D">
        <w:rPr>
          <w:sz w:val="28"/>
          <w:szCs w:val="28"/>
          <w:lang w:eastAsia="ru-RU"/>
        </w:rPr>
        <w:t>флеш</w:t>
      </w:r>
      <w:proofErr w:type="spellEnd"/>
      <w:r w:rsidRPr="00395E7D">
        <w:rPr>
          <w:sz w:val="28"/>
          <w:szCs w:val="28"/>
          <w:lang w:eastAsia="ru-RU"/>
        </w:rPr>
        <w:t>-носител</w:t>
      </w:r>
      <w:r>
        <w:rPr>
          <w:sz w:val="28"/>
          <w:szCs w:val="28"/>
          <w:lang w:eastAsia="ru-RU"/>
        </w:rPr>
        <w:t>я);</w:t>
      </w:r>
    </w:p>
    <w:p w:rsidR="008B33D2" w:rsidRDefault="008B33D2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EF20D7">
        <w:rPr>
          <w:sz w:val="28"/>
          <w:szCs w:val="28"/>
          <w:lang w:eastAsia="ru-RU"/>
        </w:rPr>
        <w:t>подготовить акт общественного наблюдения за проведением ИС;</w:t>
      </w:r>
    </w:p>
    <w:p w:rsidR="00DC12EF" w:rsidRPr="00DC12EF" w:rsidRDefault="00DC12EF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DC12EF">
        <w:rPr>
          <w:sz w:val="28"/>
          <w:szCs w:val="28"/>
          <w:lang w:eastAsia="ru-RU"/>
        </w:rPr>
        <w:t>подготовить акт о досрочном завершении ИС по уважительным причинам;</w:t>
      </w:r>
    </w:p>
    <w:p w:rsidR="00974664" w:rsidRPr="006944DB" w:rsidRDefault="006944DB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  <w:lang w:eastAsia="ru-RU"/>
        </w:rPr>
      </w:pPr>
      <w:r w:rsidRPr="009D17AF">
        <w:rPr>
          <w:sz w:val="28"/>
          <w:szCs w:val="28"/>
          <w:lang w:eastAsia="ru-RU"/>
        </w:rPr>
        <w:t xml:space="preserve">подготовить </w:t>
      </w:r>
      <w:r w:rsidR="00974664" w:rsidRPr="009D17AF">
        <w:rPr>
          <w:sz w:val="28"/>
          <w:szCs w:val="28"/>
          <w:lang w:eastAsia="ru-RU"/>
        </w:rPr>
        <w:t xml:space="preserve">материалы, которые могут использовать участники </w:t>
      </w:r>
      <w:r w:rsidR="000B4112" w:rsidRPr="009D17AF">
        <w:rPr>
          <w:sz w:val="28"/>
          <w:szCs w:val="28"/>
        </w:rPr>
        <w:t xml:space="preserve">ИС </w:t>
      </w:r>
      <w:r w:rsidR="00974664" w:rsidRPr="009D17AF">
        <w:rPr>
          <w:sz w:val="28"/>
          <w:szCs w:val="28"/>
          <w:lang w:eastAsia="ru-RU"/>
        </w:rPr>
        <w:t>в период ожидания своей очереди</w:t>
      </w:r>
      <w:r w:rsidRPr="009D17AF">
        <w:rPr>
          <w:sz w:val="28"/>
          <w:szCs w:val="28"/>
          <w:lang w:eastAsia="ru-RU"/>
        </w:rPr>
        <w:t xml:space="preserve"> (</w:t>
      </w:r>
      <w:r w:rsidR="00974664" w:rsidRPr="009D17AF">
        <w:rPr>
          <w:sz w:val="28"/>
          <w:szCs w:val="28"/>
          <w:lang w:eastAsia="ru-RU"/>
        </w:rPr>
        <w:t>научно-популя</w:t>
      </w:r>
      <w:r w:rsidR="00974664" w:rsidRPr="006944DB">
        <w:rPr>
          <w:sz w:val="28"/>
          <w:szCs w:val="28"/>
          <w:lang w:eastAsia="ru-RU"/>
        </w:rPr>
        <w:t>рные журналы, книги,</w:t>
      </w:r>
      <w:r w:rsidRPr="006944DB">
        <w:rPr>
          <w:sz w:val="28"/>
          <w:szCs w:val="28"/>
          <w:lang w:eastAsia="ru-RU"/>
        </w:rPr>
        <w:t xml:space="preserve"> </w:t>
      </w:r>
      <w:r w:rsidR="00974664" w:rsidRPr="006944DB">
        <w:rPr>
          <w:sz w:val="28"/>
          <w:szCs w:val="28"/>
          <w:lang w:eastAsia="ru-RU"/>
        </w:rPr>
        <w:t>газеты и т.п.</w:t>
      </w:r>
      <w:r w:rsidRPr="006944DB">
        <w:rPr>
          <w:sz w:val="28"/>
          <w:szCs w:val="28"/>
          <w:lang w:eastAsia="ru-RU"/>
        </w:rPr>
        <w:t xml:space="preserve"> </w:t>
      </w:r>
      <w:r w:rsidRPr="00993547">
        <w:rPr>
          <w:sz w:val="28"/>
          <w:szCs w:val="28"/>
          <w:lang w:eastAsia="ru-RU"/>
        </w:rPr>
        <w:t>из школьной библиотеки</w:t>
      </w:r>
      <w:r>
        <w:rPr>
          <w:sz w:val="28"/>
          <w:szCs w:val="28"/>
          <w:lang w:eastAsia="ru-RU"/>
        </w:rPr>
        <w:t>)</w:t>
      </w:r>
      <w:r w:rsidRPr="00993547">
        <w:rPr>
          <w:sz w:val="28"/>
          <w:szCs w:val="28"/>
          <w:lang w:eastAsia="ru-RU"/>
        </w:rPr>
        <w:t>.</w:t>
      </w:r>
    </w:p>
    <w:p w:rsidR="00BA4330" w:rsidRPr="00993547" w:rsidRDefault="00BA4330" w:rsidP="006944DB">
      <w:pPr>
        <w:ind w:firstLine="851"/>
        <w:jc w:val="both"/>
        <w:rPr>
          <w:sz w:val="28"/>
          <w:szCs w:val="28"/>
        </w:rPr>
      </w:pPr>
    </w:p>
    <w:p w:rsidR="00BA4330" w:rsidRPr="00993547" w:rsidRDefault="005B2BBF" w:rsidP="006D52DA">
      <w:pPr>
        <w:ind w:firstLine="851"/>
        <w:jc w:val="center"/>
        <w:rPr>
          <w:b/>
          <w:sz w:val="28"/>
          <w:szCs w:val="28"/>
        </w:rPr>
      </w:pPr>
      <w:r w:rsidRPr="00993547">
        <w:rPr>
          <w:b/>
          <w:sz w:val="28"/>
          <w:szCs w:val="28"/>
        </w:rPr>
        <w:t>3</w:t>
      </w:r>
      <w:r w:rsidR="00BA4330" w:rsidRPr="00993547">
        <w:rPr>
          <w:b/>
          <w:sz w:val="28"/>
          <w:szCs w:val="28"/>
        </w:rPr>
        <w:t xml:space="preserve">. Проведение </w:t>
      </w:r>
      <w:r w:rsidR="00996E5B" w:rsidRPr="00993547">
        <w:rPr>
          <w:b/>
          <w:sz w:val="28"/>
          <w:szCs w:val="28"/>
        </w:rPr>
        <w:t>итогового собеседования</w:t>
      </w:r>
      <w:r w:rsidR="00BA4330" w:rsidRPr="00993547">
        <w:rPr>
          <w:b/>
          <w:sz w:val="28"/>
          <w:szCs w:val="28"/>
        </w:rPr>
        <w:t xml:space="preserve"> в </w:t>
      </w:r>
      <w:r w:rsidR="00996E5B" w:rsidRPr="00993547">
        <w:rPr>
          <w:b/>
          <w:sz w:val="28"/>
          <w:szCs w:val="28"/>
        </w:rPr>
        <w:t>ОО</w:t>
      </w:r>
    </w:p>
    <w:p w:rsidR="00F172BD" w:rsidRPr="00993547" w:rsidRDefault="00F172BD" w:rsidP="006D52DA">
      <w:pPr>
        <w:ind w:firstLine="851"/>
        <w:jc w:val="center"/>
        <w:rPr>
          <w:sz w:val="28"/>
          <w:szCs w:val="28"/>
        </w:rPr>
      </w:pPr>
    </w:p>
    <w:p w:rsidR="009C7E40" w:rsidRPr="009C7E40" w:rsidRDefault="00F94B2B" w:rsidP="009C7E40">
      <w:pPr>
        <w:ind w:firstLine="851"/>
        <w:jc w:val="both"/>
        <w:rPr>
          <w:sz w:val="28"/>
          <w:szCs w:val="28"/>
        </w:rPr>
      </w:pPr>
      <w:r w:rsidRPr="00A64C46">
        <w:rPr>
          <w:sz w:val="28"/>
          <w:szCs w:val="28"/>
        </w:rPr>
        <w:t xml:space="preserve">3.1. </w:t>
      </w:r>
      <w:r w:rsidR="009C7E40" w:rsidRPr="009C7E40">
        <w:rPr>
          <w:sz w:val="28"/>
          <w:szCs w:val="28"/>
        </w:rPr>
        <w:t>В день проведения итогового собеседования</w:t>
      </w:r>
      <w:r w:rsidR="009C7E40" w:rsidRPr="009C7E40">
        <w:rPr>
          <w:b/>
          <w:sz w:val="28"/>
          <w:szCs w:val="28"/>
        </w:rPr>
        <w:t xml:space="preserve"> не ранее</w:t>
      </w:r>
      <w:r w:rsidR="009C7E40" w:rsidRPr="009C7E40">
        <w:rPr>
          <w:sz w:val="28"/>
          <w:szCs w:val="28"/>
        </w:rPr>
        <w:t xml:space="preserve"> </w:t>
      </w:r>
      <w:r w:rsidR="009C7E40" w:rsidRPr="009C7E40">
        <w:rPr>
          <w:b/>
          <w:sz w:val="28"/>
          <w:szCs w:val="28"/>
        </w:rPr>
        <w:t>08.00</w:t>
      </w:r>
      <w:r w:rsidR="009C7E40" w:rsidRPr="009C7E40">
        <w:rPr>
          <w:sz w:val="28"/>
          <w:szCs w:val="28"/>
        </w:rPr>
        <w:t xml:space="preserve"> ответственный организатор должен получить от технического специалиста контрольные измерительные материалы (далее – КИМ) для </w:t>
      </w:r>
      <w:r w:rsidR="009C7E40">
        <w:rPr>
          <w:sz w:val="28"/>
          <w:szCs w:val="28"/>
        </w:rPr>
        <w:t xml:space="preserve">проведения </w:t>
      </w:r>
      <w:r w:rsidR="009C7E40" w:rsidRPr="009C7E40">
        <w:rPr>
          <w:sz w:val="28"/>
          <w:szCs w:val="28"/>
        </w:rPr>
        <w:t>ИС на каждую аудиторию проведения:</w:t>
      </w:r>
    </w:p>
    <w:p w:rsidR="009C7E40" w:rsidRPr="009C7E40" w:rsidRDefault="009C7E40" w:rsidP="009C7E40">
      <w:pPr>
        <w:numPr>
          <w:ilvl w:val="0"/>
          <w:numId w:val="33"/>
        </w:numPr>
        <w:jc w:val="both"/>
        <w:rPr>
          <w:sz w:val="28"/>
          <w:szCs w:val="28"/>
        </w:rPr>
      </w:pPr>
      <w:r w:rsidRPr="009C7E40">
        <w:rPr>
          <w:sz w:val="28"/>
          <w:szCs w:val="28"/>
        </w:rPr>
        <w:t xml:space="preserve">задания 1 и 2 </w:t>
      </w:r>
      <w:r>
        <w:rPr>
          <w:sz w:val="28"/>
          <w:szCs w:val="28"/>
        </w:rPr>
        <w:t>(</w:t>
      </w:r>
      <w:r w:rsidRPr="009C7E40">
        <w:rPr>
          <w:sz w:val="28"/>
          <w:szCs w:val="28"/>
        </w:rPr>
        <w:t>по одному экземпляру на каждого участника ИС</w:t>
      </w:r>
      <w:r>
        <w:rPr>
          <w:sz w:val="28"/>
          <w:szCs w:val="28"/>
        </w:rPr>
        <w:t>)</w:t>
      </w:r>
      <w:r w:rsidRPr="009C7E40">
        <w:rPr>
          <w:sz w:val="28"/>
          <w:szCs w:val="28"/>
        </w:rPr>
        <w:t xml:space="preserve">, </w:t>
      </w:r>
    </w:p>
    <w:p w:rsidR="009C7E40" w:rsidRPr="009C7E40" w:rsidRDefault="009C7E40" w:rsidP="009C7E40">
      <w:pPr>
        <w:numPr>
          <w:ilvl w:val="0"/>
          <w:numId w:val="33"/>
        </w:numPr>
        <w:jc w:val="both"/>
        <w:rPr>
          <w:sz w:val="28"/>
          <w:szCs w:val="28"/>
        </w:rPr>
      </w:pPr>
      <w:r w:rsidRPr="009C7E40">
        <w:rPr>
          <w:sz w:val="28"/>
          <w:szCs w:val="28"/>
        </w:rPr>
        <w:t xml:space="preserve">заданиями 3 и 4 </w:t>
      </w:r>
      <w:r>
        <w:rPr>
          <w:sz w:val="28"/>
          <w:szCs w:val="28"/>
        </w:rPr>
        <w:t>(</w:t>
      </w:r>
      <w:r w:rsidRPr="009C7E40">
        <w:rPr>
          <w:sz w:val="28"/>
          <w:szCs w:val="28"/>
        </w:rPr>
        <w:t>по два экземпляра на аудиторию</w:t>
      </w:r>
      <w:r>
        <w:rPr>
          <w:sz w:val="28"/>
          <w:szCs w:val="28"/>
        </w:rPr>
        <w:t>)</w:t>
      </w:r>
      <w:r w:rsidRPr="009C7E40">
        <w:rPr>
          <w:sz w:val="28"/>
          <w:szCs w:val="28"/>
        </w:rPr>
        <w:t>;</w:t>
      </w:r>
      <w:r w:rsidRPr="009C7E40">
        <w:rPr>
          <w:i/>
          <w:sz w:val="28"/>
          <w:szCs w:val="28"/>
        </w:rPr>
        <w:t xml:space="preserve"> </w:t>
      </w:r>
    </w:p>
    <w:p w:rsidR="009C7E40" w:rsidRDefault="009C7E40" w:rsidP="009C7E40">
      <w:pPr>
        <w:numPr>
          <w:ilvl w:val="0"/>
          <w:numId w:val="33"/>
        </w:numPr>
        <w:jc w:val="both"/>
        <w:rPr>
          <w:sz w:val="28"/>
          <w:szCs w:val="28"/>
        </w:rPr>
      </w:pPr>
      <w:r w:rsidRPr="009C7E40">
        <w:rPr>
          <w:sz w:val="28"/>
          <w:szCs w:val="28"/>
        </w:rPr>
        <w:t>1 ком</w:t>
      </w:r>
      <w:r>
        <w:rPr>
          <w:sz w:val="28"/>
          <w:szCs w:val="28"/>
        </w:rPr>
        <w:t>плект КИМ для каждого эксперта;</w:t>
      </w:r>
    </w:p>
    <w:p w:rsidR="009C7E40" w:rsidRDefault="009C7E40" w:rsidP="009C7E40">
      <w:pPr>
        <w:numPr>
          <w:ilvl w:val="0"/>
          <w:numId w:val="33"/>
        </w:numPr>
        <w:jc w:val="both"/>
        <w:rPr>
          <w:sz w:val="28"/>
          <w:szCs w:val="28"/>
        </w:rPr>
      </w:pPr>
      <w:r w:rsidRPr="009C7E40">
        <w:rPr>
          <w:sz w:val="28"/>
          <w:szCs w:val="28"/>
        </w:rPr>
        <w:t xml:space="preserve">комплект карточек для экзаменатора-собеседника </w:t>
      </w:r>
      <w:r>
        <w:rPr>
          <w:sz w:val="28"/>
          <w:szCs w:val="28"/>
        </w:rPr>
        <w:t>(</w:t>
      </w:r>
      <w:r w:rsidRPr="009C7E40">
        <w:rPr>
          <w:sz w:val="28"/>
          <w:szCs w:val="28"/>
        </w:rPr>
        <w:t>по 2 экземпляра на аудиторию</w:t>
      </w:r>
      <w:r>
        <w:rPr>
          <w:sz w:val="28"/>
          <w:szCs w:val="28"/>
        </w:rPr>
        <w:t>)</w:t>
      </w:r>
      <w:r w:rsidRPr="009C7E40">
        <w:rPr>
          <w:sz w:val="28"/>
          <w:szCs w:val="28"/>
        </w:rPr>
        <w:t>.</w:t>
      </w:r>
    </w:p>
    <w:p w:rsidR="00F94B2B" w:rsidRPr="00F85B71" w:rsidRDefault="00F94B2B" w:rsidP="009C7E40">
      <w:pPr>
        <w:ind w:firstLine="851"/>
        <w:jc w:val="both"/>
        <w:rPr>
          <w:b/>
          <w:i/>
          <w:strike/>
          <w:sz w:val="28"/>
          <w:szCs w:val="28"/>
        </w:rPr>
      </w:pPr>
      <w:r w:rsidRPr="00F85B71">
        <w:rPr>
          <w:b/>
          <w:i/>
          <w:sz w:val="28"/>
          <w:szCs w:val="28"/>
        </w:rPr>
        <w:t xml:space="preserve">КИМ для проведения ИС размещаются на </w:t>
      </w:r>
      <w:r w:rsidR="009F6306" w:rsidRPr="00F85B71">
        <w:rPr>
          <w:b/>
          <w:i/>
          <w:sz w:val="28"/>
          <w:szCs w:val="28"/>
        </w:rPr>
        <w:t>региональном Интернет-ресурсе (ссылка указана в инструкции для технического специалиста) за 60 минут до начала ИС.</w:t>
      </w:r>
    </w:p>
    <w:p w:rsidR="00996E5B" w:rsidRPr="00993547" w:rsidRDefault="005B2BBF" w:rsidP="00996E5B">
      <w:pPr>
        <w:ind w:firstLine="851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3.</w:t>
      </w:r>
      <w:r w:rsidR="00F94B2B" w:rsidRPr="00A64C46">
        <w:rPr>
          <w:sz w:val="28"/>
          <w:szCs w:val="28"/>
        </w:rPr>
        <w:t>2</w:t>
      </w:r>
      <w:r w:rsidR="00693184">
        <w:rPr>
          <w:sz w:val="28"/>
          <w:szCs w:val="28"/>
        </w:rPr>
        <w:t>.</w:t>
      </w:r>
      <w:r w:rsidRPr="00993547">
        <w:rPr>
          <w:sz w:val="28"/>
          <w:szCs w:val="28"/>
        </w:rPr>
        <w:t xml:space="preserve"> </w:t>
      </w:r>
      <w:r w:rsidR="00BA4330" w:rsidRPr="00993547">
        <w:rPr>
          <w:sz w:val="28"/>
          <w:szCs w:val="28"/>
        </w:rPr>
        <w:t xml:space="preserve">В день проведения </w:t>
      </w:r>
      <w:r w:rsidR="009C7E40">
        <w:rPr>
          <w:sz w:val="28"/>
          <w:szCs w:val="28"/>
        </w:rPr>
        <w:t>ИС</w:t>
      </w:r>
      <w:r w:rsidR="00BA4330" w:rsidRPr="00993547">
        <w:rPr>
          <w:b/>
          <w:sz w:val="32"/>
          <w:szCs w:val="32"/>
        </w:rPr>
        <w:t xml:space="preserve"> </w:t>
      </w:r>
      <w:r w:rsidR="00BA4330" w:rsidRPr="00993547">
        <w:rPr>
          <w:b/>
          <w:sz w:val="28"/>
          <w:szCs w:val="28"/>
        </w:rPr>
        <w:t>не позднее</w:t>
      </w:r>
      <w:r w:rsidR="00BA4330" w:rsidRPr="00993547">
        <w:rPr>
          <w:sz w:val="28"/>
          <w:szCs w:val="28"/>
        </w:rPr>
        <w:t xml:space="preserve"> </w:t>
      </w:r>
      <w:r w:rsidR="00552953" w:rsidRPr="00993547">
        <w:rPr>
          <w:b/>
          <w:sz w:val="28"/>
          <w:szCs w:val="28"/>
        </w:rPr>
        <w:t>08</w:t>
      </w:r>
      <w:r w:rsidRPr="00993547">
        <w:rPr>
          <w:b/>
          <w:sz w:val="28"/>
          <w:szCs w:val="28"/>
        </w:rPr>
        <w:t>.</w:t>
      </w:r>
      <w:r w:rsidR="00996E5B" w:rsidRPr="00993547">
        <w:rPr>
          <w:b/>
          <w:sz w:val="28"/>
          <w:szCs w:val="28"/>
        </w:rPr>
        <w:t>3</w:t>
      </w:r>
      <w:r w:rsidR="00BA4330" w:rsidRPr="00993547">
        <w:rPr>
          <w:b/>
          <w:sz w:val="28"/>
          <w:szCs w:val="28"/>
        </w:rPr>
        <w:t>0</w:t>
      </w:r>
      <w:r w:rsidR="00BA4330" w:rsidRPr="00993547">
        <w:rPr>
          <w:sz w:val="28"/>
          <w:szCs w:val="28"/>
        </w:rPr>
        <w:t xml:space="preserve"> </w:t>
      </w:r>
      <w:r w:rsidRPr="00993547">
        <w:rPr>
          <w:sz w:val="28"/>
          <w:szCs w:val="28"/>
        </w:rPr>
        <w:t>ответственный организатор должен:</w:t>
      </w:r>
    </w:p>
    <w:p w:rsidR="005B2BBF" w:rsidRPr="006944DB" w:rsidRDefault="005B2BBF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</w:rPr>
      </w:pPr>
      <w:r w:rsidRPr="006944DB">
        <w:rPr>
          <w:sz w:val="28"/>
          <w:szCs w:val="28"/>
        </w:rPr>
        <w:t>сообщить</w:t>
      </w:r>
      <w:r w:rsidR="00EA70DA" w:rsidRPr="006944DB">
        <w:rPr>
          <w:sz w:val="28"/>
          <w:szCs w:val="28"/>
        </w:rPr>
        <w:t xml:space="preserve"> организаторам в аудиториях ожидания,</w:t>
      </w:r>
      <w:r w:rsidRPr="006944DB">
        <w:rPr>
          <w:sz w:val="28"/>
          <w:szCs w:val="28"/>
        </w:rPr>
        <w:t xml:space="preserve"> экзаменаторам-собеседникам и эксперта</w:t>
      </w:r>
      <w:r w:rsidR="00EA70DA" w:rsidRPr="006944DB">
        <w:rPr>
          <w:sz w:val="28"/>
          <w:szCs w:val="28"/>
        </w:rPr>
        <w:t>м о распределении по аудиториям</w:t>
      </w:r>
      <w:r w:rsidRPr="006944DB">
        <w:rPr>
          <w:sz w:val="28"/>
          <w:szCs w:val="28"/>
        </w:rPr>
        <w:t>;</w:t>
      </w:r>
    </w:p>
    <w:p w:rsidR="00281534" w:rsidRPr="006944DB" w:rsidRDefault="005B2BBF" w:rsidP="006944DB">
      <w:pPr>
        <w:pStyle w:val="af8"/>
        <w:numPr>
          <w:ilvl w:val="0"/>
          <w:numId w:val="17"/>
        </w:numPr>
        <w:spacing w:after="0" w:line="240" w:lineRule="auto"/>
        <w:ind w:left="0" w:firstLine="851"/>
        <w:rPr>
          <w:sz w:val="28"/>
          <w:szCs w:val="28"/>
        </w:rPr>
      </w:pPr>
      <w:r w:rsidRPr="006944DB">
        <w:rPr>
          <w:sz w:val="28"/>
          <w:szCs w:val="28"/>
        </w:rPr>
        <w:t xml:space="preserve">провести краткий инструктаж по процедуре </w:t>
      </w:r>
      <w:r w:rsidRPr="00D3429E">
        <w:rPr>
          <w:sz w:val="28"/>
          <w:szCs w:val="28"/>
        </w:rPr>
        <w:t xml:space="preserve">проведения </w:t>
      </w:r>
      <w:r w:rsidR="000B4112" w:rsidRPr="00D3429E">
        <w:rPr>
          <w:sz w:val="28"/>
          <w:szCs w:val="28"/>
        </w:rPr>
        <w:t>ИС</w:t>
      </w:r>
      <w:r w:rsidR="00281534" w:rsidRPr="00D3429E">
        <w:rPr>
          <w:sz w:val="28"/>
          <w:szCs w:val="28"/>
        </w:rPr>
        <w:t>;</w:t>
      </w:r>
    </w:p>
    <w:p w:rsidR="007753D8" w:rsidRDefault="00604ABC" w:rsidP="00281534">
      <w:pPr>
        <w:ind w:firstLine="851"/>
        <w:jc w:val="both"/>
        <w:rPr>
          <w:sz w:val="28"/>
          <w:szCs w:val="28"/>
        </w:rPr>
      </w:pPr>
      <w:r w:rsidRPr="0066055E">
        <w:rPr>
          <w:sz w:val="28"/>
          <w:szCs w:val="28"/>
        </w:rPr>
        <w:lastRenderedPageBreak/>
        <w:t>3.</w:t>
      </w:r>
      <w:r w:rsidR="00A64C46">
        <w:rPr>
          <w:sz w:val="28"/>
          <w:szCs w:val="28"/>
        </w:rPr>
        <w:t>3</w:t>
      </w:r>
      <w:r w:rsidR="00693184">
        <w:rPr>
          <w:sz w:val="28"/>
          <w:szCs w:val="28"/>
        </w:rPr>
        <w:t>.</w:t>
      </w:r>
      <w:r w:rsidRPr="0066055E">
        <w:rPr>
          <w:sz w:val="28"/>
          <w:szCs w:val="28"/>
        </w:rPr>
        <w:t xml:space="preserve"> </w:t>
      </w:r>
      <w:r w:rsidR="00484AA4" w:rsidRPr="0066055E">
        <w:rPr>
          <w:b/>
          <w:sz w:val="28"/>
          <w:szCs w:val="28"/>
        </w:rPr>
        <w:t xml:space="preserve">Не </w:t>
      </w:r>
      <w:proofErr w:type="gramStart"/>
      <w:r w:rsidR="00484AA4" w:rsidRPr="0066055E">
        <w:rPr>
          <w:b/>
          <w:sz w:val="28"/>
          <w:szCs w:val="28"/>
        </w:rPr>
        <w:t>позднее</w:t>
      </w:r>
      <w:proofErr w:type="gramEnd"/>
      <w:r w:rsidR="00484AA4" w:rsidRPr="0066055E">
        <w:rPr>
          <w:b/>
          <w:sz w:val="28"/>
          <w:szCs w:val="28"/>
        </w:rPr>
        <w:t xml:space="preserve"> чем за 15 минут</w:t>
      </w:r>
      <w:r w:rsidR="00484AA4" w:rsidRPr="0066055E">
        <w:rPr>
          <w:sz w:val="28"/>
          <w:szCs w:val="28"/>
        </w:rPr>
        <w:t xml:space="preserve"> до </w:t>
      </w:r>
      <w:r w:rsidR="00484AA4" w:rsidRPr="00D3429E">
        <w:rPr>
          <w:sz w:val="28"/>
          <w:szCs w:val="28"/>
        </w:rPr>
        <w:t xml:space="preserve">начала </w:t>
      </w:r>
      <w:r w:rsidR="001E1C92" w:rsidRPr="00D3429E">
        <w:rPr>
          <w:sz w:val="28"/>
          <w:szCs w:val="28"/>
        </w:rPr>
        <w:t>ИС</w:t>
      </w:r>
      <w:r w:rsidR="00484AA4" w:rsidRPr="00D3429E">
        <w:rPr>
          <w:sz w:val="28"/>
          <w:szCs w:val="28"/>
        </w:rPr>
        <w:t xml:space="preserve"> о</w:t>
      </w:r>
      <w:r w:rsidRPr="00D3429E">
        <w:rPr>
          <w:sz w:val="28"/>
          <w:szCs w:val="28"/>
        </w:rPr>
        <w:t xml:space="preserve">тветственный организатор </w:t>
      </w:r>
      <w:r w:rsidR="007753D8" w:rsidRPr="00D3429E">
        <w:rPr>
          <w:sz w:val="28"/>
          <w:szCs w:val="28"/>
        </w:rPr>
        <w:t>должен:</w:t>
      </w:r>
    </w:p>
    <w:p w:rsidR="00604ABC" w:rsidRPr="0066055E" w:rsidRDefault="007753D8" w:rsidP="00281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7A85">
        <w:rPr>
          <w:sz w:val="28"/>
          <w:szCs w:val="28"/>
        </w:rPr>
        <w:t>3</w:t>
      </w:r>
      <w:r>
        <w:rPr>
          <w:sz w:val="28"/>
          <w:szCs w:val="28"/>
        </w:rPr>
        <w:t>.1. В</w:t>
      </w:r>
      <w:r w:rsidR="007B3898" w:rsidRPr="0066055E">
        <w:rPr>
          <w:sz w:val="28"/>
          <w:szCs w:val="28"/>
        </w:rPr>
        <w:t>ыдать:</w:t>
      </w:r>
    </w:p>
    <w:p w:rsidR="00604ABC" w:rsidRPr="008B5FC2" w:rsidRDefault="008B5FC2" w:rsidP="008B5FC2">
      <w:pPr>
        <w:pStyle w:val="af8"/>
        <w:spacing w:after="0" w:line="240" w:lineRule="auto"/>
        <w:ind w:left="851" w:firstLine="0"/>
        <w:rPr>
          <w:sz w:val="28"/>
          <w:szCs w:val="28"/>
        </w:rPr>
      </w:pPr>
      <w:r>
        <w:rPr>
          <w:b/>
          <w:sz w:val="28"/>
          <w:szCs w:val="28"/>
        </w:rPr>
        <w:t>Э</w:t>
      </w:r>
      <w:r w:rsidR="00604ABC" w:rsidRPr="008B5FC2">
        <w:rPr>
          <w:b/>
          <w:sz w:val="28"/>
          <w:szCs w:val="28"/>
        </w:rPr>
        <w:t>кзаменатору-собеседнику</w:t>
      </w:r>
      <w:r w:rsidR="00604ABC" w:rsidRPr="008B5FC2">
        <w:rPr>
          <w:sz w:val="28"/>
          <w:szCs w:val="28"/>
        </w:rPr>
        <w:t>:</w:t>
      </w:r>
    </w:p>
    <w:p w:rsidR="00604ABC" w:rsidRPr="00D3429E" w:rsidRDefault="00604ABC" w:rsidP="008B5FC2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8B5FC2">
        <w:rPr>
          <w:sz w:val="28"/>
          <w:szCs w:val="28"/>
        </w:rPr>
        <w:t xml:space="preserve">ведомость </w:t>
      </w:r>
      <w:r w:rsidRPr="00D3429E">
        <w:rPr>
          <w:sz w:val="28"/>
          <w:szCs w:val="28"/>
        </w:rPr>
        <w:t xml:space="preserve">учета проведения </w:t>
      </w:r>
      <w:r w:rsidR="001E1C92" w:rsidRPr="00D3429E">
        <w:rPr>
          <w:sz w:val="28"/>
          <w:szCs w:val="28"/>
        </w:rPr>
        <w:t>ИС</w:t>
      </w:r>
      <w:r w:rsidR="00484AA4" w:rsidRPr="00D3429E">
        <w:rPr>
          <w:sz w:val="28"/>
          <w:szCs w:val="28"/>
        </w:rPr>
        <w:t xml:space="preserve"> в аудитории</w:t>
      </w:r>
      <w:r w:rsidRPr="00D3429E">
        <w:rPr>
          <w:sz w:val="28"/>
          <w:szCs w:val="28"/>
        </w:rPr>
        <w:t xml:space="preserve"> с заполненной регистрационной частью;</w:t>
      </w:r>
    </w:p>
    <w:p w:rsidR="00604ABC" w:rsidRPr="00A64C46" w:rsidRDefault="00B305CF" w:rsidP="00B305CF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КИМ </w:t>
      </w:r>
      <w:r w:rsidR="001E1C92" w:rsidRPr="00A64C46">
        <w:rPr>
          <w:sz w:val="28"/>
          <w:szCs w:val="28"/>
        </w:rPr>
        <w:t>ИС</w:t>
      </w:r>
      <w:r w:rsidRPr="00A64C46">
        <w:rPr>
          <w:sz w:val="28"/>
          <w:szCs w:val="28"/>
        </w:rPr>
        <w:t xml:space="preserve"> </w:t>
      </w:r>
      <w:r w:rsidR="00EA7146" w:rsidRPr="00A64C46">
        <w:rPr>
          <w:sz w:val="28"/>
          <w:szCs w:val="28"/>
        </w:rPr>
        <w:t>(</w:t>
      </w:r>
      <w:r w:rsidR="00F94C14" w:rsidRPr="00A64C46">
        <w:rPr>
          <w:sz w:val="28"/>
          <w:szCs w:val="28"/>
        </w:rPr>
        <w:t>задания 1</w:t>
      </w:r>
      <w:r w:rsidR="00830BDA">
        <w:rPr>
          <w:sz w:val="28"/>
          <w:szCs w:val="28"/>
        </w:rPr>
        <w:t>,</w:t>
      </w:r>
      <w:r w:rsidR="00F94C14" w:rsidRPr="00A64C46">
        <w:rPr>
          <w:sz w:val="28"/>
          <w:szCs w:val="28"/>
        </w:rPr>
        <w:t xml:space="preserve"> 2 – по одному экземпляру на каждого участника</w:t>
      </w:r>
      <w:r w:rsidR="00A64C46" w:rsidRPr="00A64C46">
        <w:rPr>
          <w:sz w:val="28"/>
          <w:szCs w:val="28"/>
        </w:rPr>
        <w:t>;</w:t>
      </w:r>
      <w:r w:rsidR="00D3429E" w:rsidRPr="00A64C46">
        <w:rPr>
          <w:sz w:val="28"/>
          <w:szCs w:val="28"/>
        </w:rPr>
        <w:t xml:space="preserve"> </w:t>
      </w:r>
      <w:r w:rsidR="00830BDA" w:rsidRPr="00A64C46">
        <w:rPr>
          <w:sz w:val="28"/>
          <w:szCs w:val="28"/>
        </w:rPr>
        <w:t>задания 3</w:t>
      </w:r>
      <w:r w:rsidR="00830BDA">
        <w:rPr>
          <w:sz w:val="28"/>
          <w:szCs w:val="28"/>
        </w:rPr>
        <w:t xml:space="preserve">, </w:t>
      </w:r>
      <w:r w:rsidR="00830BDA" w:rsidRPr="00A64C46">
        <w:rPr>
          <w:sz w:val="28"/>
          <w:szCs w:val="28"/>
        </w:rPr>
        <w:t>4</w:t>
      </w:r>
      <w:r w:rsidR="00830BDA">
        <w:rPr>
          <w:sz w:val="28"/>
          <w:szCs w:val="28"/>
        </w:rPr>
        <w:t xml:space="preserve"> и </w:t>
      </w:r>
      <w:r w:rsidR="00D3429E" w:rsidRPr="00A64C46">
        <w:rPr>
          <w:sz w:val="28"/>
          <w:szCs w:val="28"/>
        </w:rPr>
        <w:t xml:space="preserve">карточки с темами беседы на выбор </w:t>
      </w:r>
      <w:r w:rsidR="00F94C14" w:rsidRPr="00A64C46">
        <w:rPr>
          <w:sz w:val="28"/>
          <w:szCs w:val="28"/>
        </w:rPr>
        <w:t>– по два экземпляра на аудиторию);</w:t>
      </w:r>
    </w:p>
    <w:p w:rsidR="00FD5570" w:rsidRPr="00A64C46" w:rsidRDefault="00FD5570" w:rsidP="00B305CF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спис</w:t>
      </w:r>
      <w:r w:rsidR="003A682D" w:rsidRPr="00A64C46">
        <w:rPr>
          <w:sz w:val="28"/>
          <w:szCs w:val="28"/>
        </w:rPr>
        <w:t>ок</w:t>
      </w:r>
      <w:r w:rsidRPr="00A64C46">
        <w:rPr>
          <w:sz w:val="28"/>
          <w:szCs w:val="28"/>
        </w:rPr>
        <w:t xml:space="preserve"> участников </w:t>
      </w:r>
      <w:r w:rsidR="001E1C92" w:rsidRPr="00A64C46">
        <w:rPr>
          <w:sz w:val="28"/>
          <w:szCs w:val="28"/>
        </w:rPr>
        <w:t>ИС</w:t>
      </w:r>
      <w:r w:rsidRPr="00A64C46">
        <w:rPr>
          <w:sz w:val="28"/>
          <w:szCs w:val="28"/>
        </w:rPr>
        <w:t xml:space="preserve"> (для аудитории проведения)</w:t>
      </w:r>
      <w:r w:rsidR="008B5FC2" w:rsidRPr="00A64C46">
        <w:rPr>
          <w:sz w:val="28"/>
          <w:szCs w:val="28"/>
        </w:rPr>
        <w:t>;</w:t>
      </w:r>
    </w:p>
    <w:p w:rsidR="00604ABC" w:rsidRPr="00A64C46" w:rsidRDefault="00B8082D" w:rsidP="00570E6E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комплект </w:t>
      </w:r>
      <w:r w:rsidR="00604ABC" w:rsidRPr="00A64C46">
        <w:rPr>
          <w:sz w:val="28"/>
          <w:szCs w:val="28"/>
        </w:rPr>
        <w:t>карточ</w:t>
      </w:r>
      <w:r w:rsidRPr="00A64C46">
        <w:rPr>
          <w:sz w:val="28"/>
          <w:szCs w:val="28"/>
        </w:rPr>
        <w:t>е</w:t>
      </w:r>
      <w:r w:rsidR="00EA7146" w:rsidRPr="00A64C46">
        <w:rPr>
          <w:sz w:val="28"/>
          <w:szCs w:val="28"/>
        </w:rPr>
        <w:t>к</w:t>
      </w:r>
      <w:r w:rsidR="00604ABC" w:rsidRPr="00A64C46">
        <w:rPr>
          <w:sz w:val="28"/>
          <w:szCs w:val="28"/>
        </w:rPr>
        <w:t xml:space="preserve"> экзаменатора-собеседника</w:t>
      </w:r>
      <w:r w:rsidR="00570E6E" w:rsidRPr="00A64C46">
        <w:t xml:space="preserve"> (</w:t>
      </w:r>
      <w:r w:rsidR="00570E6E" w:rsidRPr="00A64C46">
        <w:rPr>
          <w:sz w:val="28"/>
          <w:szCs w:val="28"/>
        </w:rPr>
        <w:t>по 2 экземпляра на аудиторию)</w:t>
      </w:r>
      <w:r w:rsidR="00604ABC" w:rsidRPr="00A64C46">
        <w:rPr>
          <w:sz w:val="28"/>
          <w:szCs w:val="28"/>
        </w:rPr>
        <w:t>;</w:t>
      </w:r>
    </w:p>
    <w:p w:rsidR="00604ABC" w:rsidRPr="00A64C46" w:rsidRDefault="00604ABC" w:rsidP="00570E6E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рекомендуемый график проведения </w:t>
      </w:r>
      <w:r w:rsidR="001E1C92" w:rsidRPr="00A64C46">
        <w:rPr>
          <w:sz w:val="28"/>
          <w:szCs w:val="28"/>
        </w:rPr>
        <w:t>ИС</w:t>
      </w:r>
      <w:r w:rsidR="00693184" w:rsidRPr="00A64C46">
        <w:rPr>
          <w:sz w:val="28"/>
          <w:szCs w:val="28"/>
        </w:rPr>
        <w:t xml:space="preserve"> (по желанию)</w:t>
      </w:r>
      <w:r w:rsidR="00411A5D" w:rsidRPr="00A64C46">
        <w:rPr>
          <w:sz w:val="28"/>
          <w:szCs w:val="28"/>
        </w:rPr>
        <w:t>;</w:t>
      </w:r>
    </w:p>
    <w:p w:rsidR="00492D10" w:rsidRPr="00A64C46" w:rsidRDefault="00492D10" w:rsidP="008B5FC2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инструкцию для экзаменатор</w:t>
      </w:r>
      <w:r w:rsidR="00F172BD" w:rsidRPr="00A64C46">
        <w:rPr>
          <w:sz w:val="28"/>
          <w:szCs w:val="28"/>
        </w:rPr>
        <w:t>а</w:t>
      </w:r>
      <w:r w:rsidRPr="00A64C46">
        <w:rPr>
          <w:sz w:val="28"/>
          <w:szCs w:val="28"/>
        </w:rPr>
        <w:t>-собеседника;</w:t>
      </w:r>
    </w:p>
    <w:p w:rsidR="00434252" w:rsidRPr="00352820" w:rsidRDefault="008B2000" w:rsidP="00352820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инструкцию для участников</w:t>
      </w:r>
      <w:r w:rsidR="00492D10" w:rsidRPr="00A64C46">
        <w:rPr>
          <w:sz w:val="28"/>
          <w:szCs w:val="28"/>
        </w:rPr>
        <w:t xml:space="preserve"> </w:t>
      </w:r>
      <w:r w:rsidR="00434252" w:rsidRPr="00A64C46">
        <w:rPr>
          <w:sz w:val="28"/>
          <w:szCs w:val="28"/>
        </w:rPr>
        <w:t>ИС</w:t>
      </w:r>
      <w:r w:rsidR="00492D10" w:rsidRPr="00A64C46">
        <w:rPr>
          <w:sz w:val="28"/>
          <w:szCs w:val="28"/>
        </w:rPr>
        <w:t>;</w:t>
      </w:r>
    </w:p>
    <w:p w:rsidR="00411A5D" w:rsidRPr="00993547" w:rsidRDefault="008B5FC2" w:rsidP="00866874">
      <w:pPr>
        <w:tabs>
          <w:tab w:val="left" w:pos="4340"/>
        </w:tabs>
        <w:ind w:firstLine="868"/>
        <w:jc w:val="both"/>
        <w:rPr>
          <w:b/>
          <w:sz w:val="28"/>
          <w:szCs w:val="28"/>
        </w:rPr>
      </w:pPr>
      <w:r w:rsidRPr="00A64C46">
        <w:rPr>
          <w:sz w:val="28"/>
          <w:szCs w:val="28"/>
        </w:rPr>
        <w:t>Э</w:t>
      </w:r>
      <w:r w:rsidR="00411A5D" w:rsidRPr="00A64C46">
        <w:rPr>
          <w:b/>
          <w:sz w:val="28"/>
          <w:szCs w:val="28"/>
        </w:rPr>
        <w:t>ксперту:</w:t>
      </w:r>
      <w:r w:rsidR="00866874" w:rsidRPr="00993547">
        <w:rPr>
          <w:b/>
          <w:sz w:val="28"/>
          <w:szCs w:val="28"/>
        </w:rPr>
        <w:tab/>
      </w:r>
    </w:p>
    <w:p w:rsidR="002217DB" w:rsidRPr="00DD0AB9" w:rsidRDefault="002217DB" w:rsidP="00DD0AB9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DD0AB9">
        <w:rPr>
          <w:sz w:val="28"/>
          <w:szCs w:val="28"/>
        </w:rPr>
        <w:t>один комплект КИМ (для ознакомления в случае необходимости в ходе оценивания ответов участников);</w:t>
      </w:r>
    </w:p>
    <w:p w:rsidR="00411A5D" w:rsidRPr="00DD0AB9" w:rsidRDefault="00411A5D" w:rsidP="00DD0AB9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DD0AB9">
        <w:rPr>
          <w:sz w:val="28"/>
          <w:szCs w:val="28"/>
        </w:rPr>
        <w:t>критерии оценивания для экспертов;</w:t>
      </w:r>
    </w:p>
    <w:p w:rsidR="00D30E18" w:rsidRDefault="008B2000" w:rsidP="00DD0AB9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C011B0">
        <w:rPr>
          <w:sz w:val="28"/>
          <w:szCs w:val="28"/>
        </w:rPr>
        <w:t xml:space="preserve">протоколы эксперта (по количеству обучающихся, проходящих </w:t>
      </w:r>
      <w:r w:rsidR="001E1C92" w:rsidRPr="00C011B0">
        <w:rPr>
          <w:sz w:val="28"/>
          <w:szCs w:val="28"/>
        </w:rPr>
        <w:t xml:space="preserve">ИС </w:t>
      </w:r>
      <w:r w:rsidRPr="00C011B0">
        <w:rPr>
          <w:sz w:val="28"/>
          <w:szCs w:val="28"/>
        </w:rPr>
        <w:t xml:space="preserve">в данной </w:t>
      </w:r>
      <w:r w:rsidRPr="00A64C46">
        <w:rPr>
          <w:sz w:val="28"/>
          <w:szCs w:val="28"/>
        </w:rPr>
        <w:t>аудитории);</w:t>
      </w:r>
    </w:p>
    <w:p w:rsidR="005C4A3C" w:rsidRPr="00A64C46" w:rsidRDefault="005C4A3C" w:rsidP="00DD0AB9">
      <w:pPr>
        <w:pStyle w:val="af8"/>
        <w:numPr>
          <w:ilvl w:val="0"/>
          <w:numId w:val="19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возвратный доставочный пакет</w:t>
      </w:r>
      <w:r>
        <w:rPr>
          <w:sz w:val="28"/>
          <w:szCs w:val="28"/>
        </w:rPr>
        <w:t xml:space="preserve"> для протоколов эксперта</w:t>
      </w:r>
      <w:r w:rsidRPr="00A64C46">
        <w:rPr>
          <w:sz w:val="28"/>
          <w:szCs w:val="28"/>
        </w:rPr>
        <w:t>;</w:t>
      </w:r>
    </w:p>
    <w:p w:rsidR="00BD0D95" w:rsidRPr="00A64C46" w:rsidRDefault="00BD0D95" w:rsidP="00BD0D95">
      <w:pPr>
        <w:ind w:firstLine="851"/>
        <w:jc w:val="both"/>
        <w:rPr>
          <w:b/>
          <w:sz w:val="28"/>
          <w:szCs w:val="28"/>
        </w:rPr>
      </w:pPr>
      <w:r w:rsidRPr="00A64C46">
        <w:rPr>
          <w:b/>
          <w:sz w:val="28"/>
          <w:szCs w:val="28"/>
        </w:rPr>
        <w:t>Организатору в аудитории проведения:</w:t>
      </w:r>
    </w:p>
    <w:p w:rsidR="00BD0D95" w:rsidRPr="00A64C46" w:rsidRDefault="00BD0D95" w:rsidP="00BD0D95">
      <w:pPr>
        <w:numPr>
          <w:ilvl w:val="0"/>
          <w:numId w:val="21"/>
        </w:numPr>
        <w:ind w:left="1418" w:hanging="567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списки участников ИС с распределением их по аудиториям ожидания и проведения;</w:t>
      </w:r>
    </w:p>
    <w:p w:rsidR="00BD0D95" w:rsidRPr="00A64C46" w:rsidRDefault="00BD0D95" w:rsidP="00BD0D95">
      <w:pPr>
        <w:numPr>
          <w:ilvl w:val="0"/>
          <w:numId w:val="21"/>
        </w:numPr>
        <w:ind w:left="1418" w:hanging="567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рекомендуемый график проведения ИС (при наличии);</w:t>
      </w:r>
    </w:p>
    <w:p w:rsidR="00D30E18" w:rsidRPr="00A64C46" w:rsidRDefault="00DD0AB9" w:rsidP="00D30E18">
      <w:pPr>
        <w:ind w:firstLine="851"/>
        <w:jc w:val="both"/>
        <w:rPr>
          <w:b/>
          <w:sz w:val="28"/>
          <w:szCs w:val="28"/>
        </w:rPr>
      </w:pPr>
      <w:r w:rsidRPr="00A64C46">
        <w:rPr>
          <w:sz w:val="28"/>
          <w:szCs w:val="28"/>
        </w:rPr>
        <w:t>О</w:t>
      </w:r>
      <w:r w:rsidR="00D30E18" w:rsidRPr="00A64C46">
        <w:rPr>
          <w:b/>
          <w:sz w:val="28"/>
          <w:szCs w:val="28"/>
        </w:rPr>
        <w:t>рганизатору в аудитории ожидания:</w:t>
      </w:r>
    </w:p>
    <w:p w:rsidR="00D30E18" w:rsidRPr="00A64C46" w:rsidRDefault="00D30E18" w:rsidP="00F94C14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списки участников </w:t>
      </w:r>
      <w:r w:rsidR="001E1C92" w:rsidRPr="00A64C46">
        <w:rPr>
          <w:sz w:val="28"/>
          <w:szCs w:val="28"/>
        </w:rPr>
        <w:t xml:space="preserve">ИС </w:t>
      </w:r>
      <w:r w:rsidR="00FD5570" w:rsidRPr="00A64C46">
        <w:rPr>
          <w:sz w:val="28"/>
          <w:szCs w:val="28"/>
        </w:rPr>
        <w:t>с р</w:t>
      </w:r>
      <w:r w:rsidR="00484AA4" w:rsidRPr="00A64C46">
        <w:rPr>
          <w:sz w:val="28"/>
          <w:szCs w:val="28"/>
        </w:rPr>
        <w:t>аспределением их по аудиториям ожидания и проведения</w:t>
      </w:r>
      <w:r w:rsidRPr="00A64C46">
        <w:rPr>
          <w:sz w:val="28"/>
          <w:szCs w:val="28"/>
        </w:rPr>
        <w:t>;</w:t>
      </w:r>
    </w:p>
    <w:p w:rsidR="00C9556D" w:rsidRPr="00A64C46" w:rsidRDefault="00D30E18" w:rsidP="00434252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рекомендуемый график проведения </w:t>
      </w:r>
      <w:r w:rsidR="001E1C92" w:rsidRPr="00A64C46">
        <w:rPr>
          <w:sz w:val="28"/>
          <w:szCs w:val="28"/>
        </w:rPr>
        <w:t>ИС</w:t>
      </w:r>
      <w:r w:rsidR="00434252" w:rsidRPr="00A64C46">
        <w:rPr>
          <w:sz w:val="28"/>
          <w:szCs w:val="28"/>
        </w:rPr>
        <w:t xml:space="preserve"> (при наличии)</w:t>
      </w:r>
      <w:r w:rsidRPr="00A64C46">
        <w:rPr>
          <w:sz w:val="28"/>
          <w:szCs w:val="28"/>
        </w:rPr>
        <w:t>;</w:t>
      </w:r>
    </w:p>
    <w:p w:rsidR="00484AA4" w:rsidRPr="00A64C46" w:rsidRDefault="00F94C14" w:rsidP="00411A5D">
      <w:pPr>
        <w:ind w:firstLine="851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О</w:t>
      </w:r>
      <w:r w:rsidR="00411A5D" w:rsidRPr="00A64C46">
        <w:rPr>
          <w:b/>
          <w:sz w:val="28"/>
          <w:szCs w:val="28"/>
        </w:rPr>
        <w:t>рганизатору вне аудитории</w:t>
      </w:r>
      <w:r w:rsidR="00484AA4" w:rsidRPr="00A64C46">
        <w:rPr>
          <w:b/>
          <w:sz w:val="28"/>
          <w:szCs w:val="28"/>
        </w:rPr>
        <w:t>:</w:t>
      </w:r>
      <w:r w:rsidR="00484AA4" w:rsidRPr="00A64C46">
        <w:rPr>
          <w:sz w:val="28"/>
          <w:szCs w:val="28"/>
        </w:rPr>
        <w:t xml:space="preserve"> </w:t>
      </w:r>
    </w:p>
    <w:p w:rsidR="00484AA4" w:rsidRPr="00C011B0" w:rsidRDefault="00484AA4" w:rsidP="00F94C14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ведомость по перемещению</w:t>
      </w:r>
      <w:r w:rsidRPr="00C011B0">
        <w:rPr>
          <w:sz w:val="28"/>
          <w:szCs w:val="28"/>
        </w:rPr>
        <w:t>;</w:t>
      </w:r>
    </w:p>
    <w:p w:rsidR="003A682D" w:rsidRPr="004E502D" w:rsidRDefault="003A682D" w:rsidP="00F94C14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C011B0">
        <w:rPr>
          <w:sz w:val="28"/>
          <w:szCs w:val="28"/>
        </w:rPr>
        <w:t xml:space="preserve">списки </w:t>
      </w:r>
      <w:r w:rsidRPr="004E502D">
        <w:rPr>
          <w:sz w:val="28"/>
          <w:szCs w:val="28"/>
        </w:rPr>
        <w:t xml:space="preserve">участников </w:t>
      </w:r>
      <w:r w:rsidR="001E1C92" w:rsidRPr="004E502D">
        <w:rPr>
          <w:sz w:val="28"/>
          <w:szCs w:val="28"/>
        </w:rPr>
        <w:t xml:space="preserve">ИС </w:t>
      </w:r>
      <w:r w:rsidRPr="004E502D">
        <w:rPr>
          <w:sz w:val="28"/>
          <w:szCs w:val="28"/>
        </w:rPr>
        <w:t>с распределением их по аудиториям проведения;</w:t>
      </w:r>
    </w:p>
    <w:p w:rsidR="00411A5D" w:rsidRDefault="00411A5D" w:rsidP="00F94C14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4E502D">
        <w:rPr>
          <w:sz w:val="28"/>
          <w:szCs w:val="28"/>
        </w:rPr>
        <w:t>рекомендуемый график про</w:t>
      </w:r>
      <w:r w:rsidR="007B3898" w:rsidRPr="004E502D">
        <w:rPr>
          <w:sz w:val="28"/>
          <w:szCs w:val="28"/>
        </w:rPr>
        <w:t>вед</w:t>
      </w:r>
      <w:r w:rsidR="00484AA4" w:rsidRPr="004E502D">
        <w:rPr>
          <w:sz w:val="28"/>
          <w:szCs w:val="28"/>
        </w:rPr>
        <w:t xml:space="preserve">ения </w:t>
      </w:r>
      <w:r w:rsidR="001E1C92" w:rsidRPr="004E502D">
        <w:rPr>
          <w:sz w:val="28"/>
          <w:szCs w:val="28"/>
        </w:rPr>
        <w:t>ИС</w:t>
      </w:r>
      <w:r w:rsidR="00484AA4" w:rsidRPr="004E502D">
        <w:rPr>
          <w:sz w:val="28"/>
          <w:szCs w:val="28"/>
        </w:rPr>
        <w:t>;</w:t>
      </w:r>
    </w:p>
    <w:p w:rsidR="008B33D2" w:rsidRPr="00763378" w:rsidRDefault="008B33D2" w:rsidP="008B33D2">
      <w:pPr>
        <w:ind w:firstLine="851"/>
        <w:jc w:val="both"/>
        <w:rPr>
          <w:sz w:val="28"/>
          <w:szCs w:val="28"/>
        </w:rPr>
      </w:pPr>
      <w:r w:rsidRPr="00763378">
        <w:rPr>
          <w:b/>
          <w:sz w:val="28"/>
          <w:szCs w:val="28"/>
        </w:rPr>
        <w:t>Общественному наблюдателю</w:t>
      </w:r>
      <w:r w:rsidR="002954C9" w:rsidRPr="00763378">
        <w:rPr>
          <w:b/>
          <w:sz w:val="28"/>
          <w:szCs w:val="28"/>
        </w:rPr>
        <w:t xml:space="preserve"> (при наличии)</w:t>
      </w:r>
      <w:r w:rsidRPr="00763378">
        <w:rPr>
          <w:b/>
          <w:sz w:val="28"/>
          <w:szCs w:val="28"/>
        </w:rPr>
        <w:t>:</w:t>
      </w:r>
      <w:r w:rsidRPr="00763378">
        <w:rPr>
          <w:sz w:val="28"/>
          <w:szCs w:val="28"/>
        </w:rPr>
        <w:t xml:space="preserve"> </w:t>
      </w:r>
    </w:p>
    <w:p w:rsidR="008B33D2" w:rsidRPr="00763378" w:rsidRDefault="008B33D2" w:rsidP="008B33D2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763378">
        <w:rPr>
          <w:sz w:val="28"/>
          <w:szCs w:val="28"/>
          <w:lang w:eastAsia="ru-RU"/>
        </w:rPr>
        <w:t>акт общественного наблюдения за проведением ИС</w:t>
      </w:r>
      <w:r w:rsidRPr="00763378">
        <w:rPr>
          <w:sz w:val="28"/>
          <w:szCs w:val="28"/>
        </w:rPr>
        <w:t>.</w:t>
      </w:r>
    </w:p>
    <w:p w:rsidR="007B3898" w:rsidRPr="004E502D" w:rsidRDefault="007753D8" w:rsidP="007753D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4E502D">
        <w:rPr>
          <w:sz w:val="28"/>
          <w:szCs w:val="28"/>
        </w:rPr>
        <w:t>3.</w:t>
      </w:r>
      <w:r w:rsidR="00DA7A85">
        <w:rPr>
          <w:sz w:val="28"/>
          <w:szCs w:val="28"/>
        </w:rPr>
        <w:t>3</w:t>
      </w:r>
      <w:r w:rsidRPr="004E502D">
        <w:rPr>
          <w:sz w:val="28"/>
          <w:szCs w:val="28"/>
        </w:rPr>
        <w:t>.2. Н</w:t>
      </w:r>
      <w:r w:rsidR="007B3898" w:rsidRPr="004E502D">
        <w:rPr>
          <w:sz w:val="28"/>
          <w:szCs w:val="28"/>
        </w:rPr>
        <w:t xml:space="preserve">аправить </w:t>
      </w:r>
      <w:r w:rsidRPr="004E502D">
        <w:rPr>
          <w:sz w:val="28"/>
          <w:szCs w:val="28"/>
        </w:rPr>
        <w:t xml:space="preserve">специалистов, участвующих в проведении </w:t>
      </w:r>
      <w:r w:rsidR="001E1C92" w:rsidRPr="004E502D">
        <w:rPr>
          <w:sz w:val="28"/>
          <w:szCs w:val="28"/>
        </w:rPr>
        <w:t>ИС</w:t>
      </w:r>
      <w:r w:rsidR="00693184" w:rsidRPr="004E502D">
        <w:rPr>
          <w:sz w:val="28"/>
          <w:szCs w:val="28"/>
        </w:rPr>
        <w:t>,</w:t>
      </w:r>
      <w:r w:rsidRPr="004E502D">
        <w:rPr>
          <w:sz w:val="28"/>
          <w:szCs w:val="28"/>
        </w:rPr>
        <w:t xml:space="preserve"> </w:t>
      </w:r>
      <w:r w:rsidR="007B3898" w:rsidRPr="004E502D">
        <w:rPr>
          <w:sz w:val="28"/>
          <w:szCs w:val="28"/>
        </w:rPr>
        <w:t xml:space="preserve"> на рабочие места.</w:t>
      </w:r>
    </w:p>
    <w:p w:rsidR="00411A5D" w:rsidRPr="004E502D" w:rsidRDefault="00411A5D" w:rsidP="00411A5D">
      <w:pPr>
        <w:ind w:firstLine="851"/>
        <w:jc w:val="both"/>
        <w:rPr>
          <w:sz w:val="28"/>
          <w:szCs w:val="28"/>
        </w:rPr>
      </w:pPr>
      <w:r w:rsidRPr="004E502D">
        <w:rPr>
          <w:sz w:val="28"/>
          <w:szCs w:val="28"/>
        </w:rPr>
        <w:t>3.</w:t>
      </w:r>
      <w:r w:rsidR="00DA7A85">
        <w:rPr>
          <w:sz w:val="28"/>
          <w:szCs w:val="28"/>
        </w:rPr>
        <w:t>4</w:t>
      </w:r>
      <w:r w:rsidR="00693184" w:rsidRPr="004E502D">
        <w:rPr>
          <w:sz w:val="28"/>
          <w:szCs w:val="28"/>
        </w:rPr>
        <w:t>.</w:t>
      </w:r>
      <w:r w:rsidR="009C4045" w:rsidRPr="004E502D">
        <w:rPr>
          <w:sz w:val="28"/>
          <w:szCs w:val="28"/>
        </w:rPr>
        <w:t> </w:t>
      </w:r>
      <w:r w:rsidRPr="001E134B">
        <w:rPr>
          <w:sz w:val="28"/>
          <w:szCs w:val="28"/>
        </w:rPr>
        <w:t xml:space="preserve">В </w:t>
      </w:r>
      <w:r w:rsidRPr="001E134B">
        <w:rPr>
          <w:b/>
          <w:sz w:val="28"/>
          <w:szCs w:val="28"/>
        </w:rPr>
        <w:t>09</w:t>
      </w:r>
      <w:r w:rsidR="00FD5570" w:rsidRPr="001E134B">
        <w:rPr>
          <w:b/>
          <w:sz w:val="28"/>
          <w:szCs w:val="28"/>
        </w:rPr>
        <w:t>:</w:t>
      </w:r>
      <w:r w:rsidRPr="001E134B">
        <w:rPr>
          <w:b/>
          <w:sz w:val="28"/>
          <w:szCs w:val="28"/>
        </w:rPr>
        <w:t>00</w:t>
      </w:r>
      <w:r w:rsidRPr="001E134B">
        <w:rPr>
          <w:sz w:val="28"/>
          <w:szCs w:val="28"/>
        </w:rPr>
        <w:t xml:space="preserve"> ответс</w:t>
      </w:r>
      <w:r w:rsidR="00BD2B34" w:rsidRPr="001E134B">
        <w:rPr>
          <w:sz w:val="28"/>
          <w:szCs w:val="28"/>
        </w:rPr>
        <w:t>т</w:t>
      </w:r>
      <w:r w:rsidRPr="001E134B">
        <w:rPr>
          <w:sz w:val="28"/>
          <w:szCs w:val="28"/>
        </w:rPr>
        <w:t xml:space="preserve">венный организатор </w:t>
      </w:r>
      <w:r w:rsidR="00484AA4" w:rsidRPr="001E134B">
        <w:rPr>
          <w:sz w:val="28"/>
          <w:szCs w:val="28"/>
        </w:rPr>
        <w:t xml:space="preserve">должен </w:t>
      </w:r>
      <w:r w:rsidRPr="001E134B">
        <w:rPr>
          <w:sz w:val="28"/>
          <w:szCs w:val="28"/>
        </w:rPr>
        <w:t>да</w:t>
      </w:r>
      <w:r w:rsidR="00484AA4" w:rsidRPr="001E134B">
        <w:rPr>
          <w:sz w:val="28"/>
          <w:szCs w:val="28"/>
        </w:rPr>
        <w:t>ть</w:t>
      </w:r>
      <w:r w:rsidRPr="001E134B">
        <w:rPr>
          <w:sz w:val="28"/>
          <w:szCs w:val="28"/>
        </w:rPr>
        <w:t xml:space="preserve"> указание начать</w:t>
      </w:r>
      <w:r w:rsidR="00C011B0" w:rsidRPr="004E502D">
        <w:rPr>
          <w:sz w:val="28"/>
          <w:szCs w:val="28"/>
        </w:rPr>
        <w:t xml:space="preserve"> ИС</w:t>
      </w:r>
      <w:r w:rsidRPr="004E502D">
        <w:rPr>
          <w:sz w:val="28"/>
          <w:szCs w:val="28"/>
        </w:rPr>
        <w:t>.</w:t>
      </w:r>
    </w:p>
    <w:p w:rsidR="00411A5D" w:rsidRPr="00993547" w:rsidRDefault="00411A5D" w:rsidP="00411A5D">
      <w:pPr>
        <w:ind w:firstLine="851"/>
        <w:jc w:val="both"/>
        <w:rPr>
          <w:sz w:val="28"/>
          <w:szCs w:val="28"/>
        </w:rPr>
      </w:pPr>
      <w:r w:rsidRPr="004E502D">
        <w:rPr>
          <w:sz w:val="28"/>
          <w:szCs w:val="28"/>
        </w:rPr>
        <w:t>3.</w:t>
      </w:r>
      <w:r w:rsidR="00DA7A85">
        <w:rPr>
          <w:sz w:val="28"/>
          <w:szCs w:val="28"/>
        </w:rPr>
        <w:t>5</w:t>
      </w:r>
      <w:r w:rsidR="00693184" w:rsidRPr="004E502D">
        <w:rPr>
          <w:sz w:val="28"/>
          <w:szCs w:val="28"/>
        </w:rPr>
        <w:t>.</w:t>
      </w:r>
      <w:r w:rsidRPr="004E502D">
        <w:rPr>
          <w:sz w:val="28"/>
          <w:szCs w:val="28"/>
        </w:rPr>
        <w:t xml:space="preserve"> Во время </w:t>
      </w:r>
      <w:r w:rsidR="001E1C92" w:rsidRPr="004E502D">
        <w:rPr>
          <w:sz w:val="28"/>
          <w:szCs w:val="28"/>
        </w:rPr>
        <w:t>ИС</w:t>
      </w:r>
      <w:r w:rsidR="00C223D1" w:rsidRPr="004E502D">
        <w:rPr>
          <w:sz w:val="28"/>
          <w:szCs w:val="28"/>
        </w:rPr>
        <w:t xml:space="preserve"> ответственный организатор</w:t>
      </w:r>
      <w:r w:rsidRPr="004E502D">
        <w:rPr>
          <w:sz w:val="28"/>
          <w:szCs w:val="28"/>
        </w:rPr>
        <w:t xml:space="preserve"> долж</w:t>
      </w:r>
      <w:r w:rsidR="00C223D1" w:rsidRPr="004E502D">
        <w:rPr>
          <w:sz w:val="28"/>
          <w:szCs w:val="28"/>
        </w:rPr>
        <w:t>е</w:t>
      </w:r>
      <w:r w:rsidRPr="004E502D">
        <w:rPr>
          <w:sz w:val="28"/>
          <w:szCs w:val="28"/>
        </w:rPr>
        <w:t>н</w:t>
      </w:r>
      <w:r w:rsidR="00C223D1" w:rsidRPr="004E502D">
        <w:rPr>
          <w:sz w:val="28"/>
          <w:szCs w:val="28"/>
        </w:rPr>
        <w:t xml:space="preserve"> </w:t>
      </w:r>
      <w:r w:rsidRPr="004E502D">
        <w:rPr>
          <w:sz w:val="28"/>
          <w:szCs w:val="28"/>
        </w:rPr>
        <w:t xml:space="preserve">осуществлять </w:t>
      </w:r>
      <w:proofErr w:type="gramStart"/>
      <w:r w:rsidRPr="004E502D">
        <w:rPr>
          <w:sz w:val="28"/>
          <w:szCs w:val="28"/>
        </w:rPr>
        <w:t>контроль за</w:t>
      </w:r>
      <w:proofErr w:type="gramEnd"/>
      <w:r w:rsidRPr="004E502D">
        <w:rPr>
          <w:sz w:val="28"/>
          <w:szCs w:val="28"/>
        </w:rPr>
        <w:t xml:space="preserve"> ходом проведения </w:t>
      </w:r>
      <w:r w:rsidR="001E1C92" w:rsidRPr="004E502D">
        <w:rPr>
          <w:sz w:val="28"/>
          <w:szCs w:val="28"/>
        </w:rPr>
        <w:t>ИС</w:t>
      </w:r>
      <w:r w:rsidRPr="004E502D">
        <w:rPr>
          <w:sz w:val="28"/>
          <w:szCs w:val="28"/>
        </w:rPr>
        <w:t>, а также решать все возникающие</w:t>
      </w:r>
      <w:r w:rsidRPr="00993547">
        <w:rPr>
          <w:sz w:val="28"/>
          <w:szCs w:val="28"/>
        </w:rPr>
        <w:t xml:space="preserve"> вопросы</w:t>
      </w:r>
      <w:r w:rsidR="00C223D1" w:rsidRPr="00993547">
        <w:rPr>
          <w:sz w:val="28"/>
          <w:szCs w:val="28"/>
        </w:rPr>
        <w:t>.</w:t>
      </w:r>
    </w:p>
    <w:p w:rsidR="00411A5D" w:rsidRPr="00993547" w:rsidRDefault="00411A5D" w:rsidP="00411A5D">
      <w:pPr>
        <w:ind w:firstLine="851"/>
        <w:jc w:val="both"/>
        <w:rPr>
          <w:sz w:val="28"/>
          <w:szCs w:val="28"/>
        </w:rPr>
      </w:pPr>
    </w:p>
    <w:p w:rsidR="00BA4330" w:rsidRPr="00993547" w:rsidRDefault="00BA4330" w:rsidP="001E4CA1">
      <w:pPr>
        <w:ind w:firstLine="709"/>
        <w:jc w:val="center"/>
        <w:rPr>
          <w:b/>
          <w:sz w:val="28"/>
          <w:szCs w:val="28"/>
          <w:lang w:eastAsia="ru-RU"/>
        </w:rPr>
      </w:pPr>
      <w:r w:rsidRPr="00993547">
        <w:rPr>
          <w:b/>
          <w:sz w:val="28"/>
          <w:szCs w:val="28"/>
          <w:lang w:eastAsia="ru-RU"/>
        </w:rPr>
        <w:t xml:space="preserve">4. Завершение </w:t>
      </w:r>
      <w:r w:rsidR="003C13F9" w:rsidRPr="00993547">
        <w:rPr>
          <w:b/>
          <w:sz w:val="28"/>
          <w:szCs w:val="28"/>
          <w:lang w:eastAsia="ru-RU"/>
        </w:rPr>
        <w:t>итогового собеседования в ОО</w:t>
      </w:r>
    </w:p>
    <w:p w:rsidR="000F4D04" w:rsidRPr="00993547" w:rsidRDefault="000F4D04" w:rsidP="001E4CA1">
      <w:pPr>
        <w:ind w:firstLine="709"/>
        <w:jc w:val="center"/>
        <w:rPr>
          <w:b/>
          <w:sz w:val="28"/>
          <w:szCs w:val="28"/>
          <w:lang w:eastAsia="ru-RU"/>
        </w:rPr>
      </w:pPr>
    </w:p>
    <w:p w:rsidR="00BA4330" w:rsidRPr="004E502D" w:rsidRDefault="00BA4330" w:rsidP="007753D8">
      <w:pPr>
        <w:ind w:firstLine="851"/>
        <w:jc w:val="both"/>
        <w:rPr>
          <w:sz w:val="28"/>
          <w:szCs w:val="28"/>
        </w:rPr>
      </w:pPr>
      <w:r w:rsidRPr="00993547">
        <w:rPr>
          <w:sz w:val="28"/>
          <w:szCs w:val="28"/>
        </w:rPr>
        <w:t>4.1</w:t>
      </w:r>
      <w:r w:rsidR="00BA6BF4">
        <w:rPr>
          <w:sz w:val="28"/>
          <w:szCs w:val="28"/>
        </w:rPr>
        <w:t>.</w:t>
      </w:r>
      <w:r w:rsidR="009C4045" w:rsidRPr="00993547">
        <w:rPr>
          <w:sz w:val="28"/>
          <w:szCs w:val="28"/>
        </w:rPr>
        <w:t> </w:t>
      </w:r>
      <w:r w:rsidRPr="00993547">
        <w:rPr>
          <w:sz w:val="28"/>
          <w:szCs w:val="28"/>
        </w:rPr>
        <w:t xml:space="preserve">После </w:t>
      </w:r>
      <w:r w:rsidRPr="004E502D">
        <w:rPr>
          <w:sz w:val="28"/>
          <w:szCs w:val="28"/>
        </w:rPr>
        <w:t xml:space="preserve">окончания </w:t>
      </w:r>
      <w:r w:rsidR="001E1C92" w:rsidRPr="004E502D">
        <w:rPr>
          <w:sz w:val="28"/>
          <w:szCs w:val="28"/>
        </w:rPr>
        <w:t xml:space="preserve">ИС </w:t>
      </w:r>
      <w:r w:rsidR="003C13F9" w:rsidRPr="004E502D">
        <w:rPr>
          <w:sz w:val="28"/>
          <w:szCs w:val="28"/>
        </w:rPr>
        <w:t>ответственный организатор</w:t>
      </w:r>
      <w:r w:rsidR="00484AA4" w:rsidRPr="004E502D">
        <w:rPr>
          <w:sz w:val="28"/>
          <w:szCs w:val="28"/>
        </w:rPr>
        <w:t xml:space="preserve"> должен</w:t>
      </w:r>
      <w:r w:rsidR="007753D8" w:rsidRPr="004E502D">
        <w:rPr>
          <w:sz w:val="28"/>
          <w:szCs w:val="28"/>
        </w:rPr>
        <w:t xml:space="preserve"> п</w:t>
      </w:r>
      <w:r w:rsidRPr="004E502D">
        <w:rPr>
          <w:sz w:val="28"/>
          <w:szCs w:val="28"/>
        </w:rPr>
        <w:t>ринять:</w:t>
      </w:r>
    </w:p>
    <w:p w:rsidR="00BA4330" w:rsidRPr="00A64C46" w:rsidRDefault="00BA4330" w:rsidP="007753D8">
      <w:pPr>
        <w:ind w:firstLine="851"/>
        <w:jc w:val="both"/>
        <w:rPr>
          <w:b/>
          <w:sz w:val="28"/>
          <w:szCs w:val="28"/>
        </w:rPr>
      </w:pPr>
      <w:r w:rsidRPr="004E502D">
        <w:rPr>
          <w:b/>
          <w:sz w:val="28"/>
          <w:szCs w:val="28"/>
        </w:rPr>
        <w:t xml:space="preserve">от </w:t>
      </w:r>
      <w:r w:rsidR="003C13F9" w:rsidRPr="004E502D">
        <w:rPr>
          <w:b/>
          <w:sz w:val="28"/>
          <w:szCs w:val="28"/>
        </w:rPr>
        <w:t>экзаменатора-</w:t>
      </w:r>
      <w:r w:rsidR="003C13F9" w:rsidRPr="00A64C46">
        <w:rPr>
          <w:b/>
          <w:sz w:val="28"/>
          <w:szCs w:val="28"/>
        </w:rPr>
        <w:t>собеседника из каждой аудитории проведения:</w:t>
      </w:r>
    </w:p>
    <w:p w:rsidR="005C4A3C" w:rsidRDefault="003C13F9" w:rsidP="007753D8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ведомость учета проведения </w:t>
      </w:r>
      <w:r w:rsidR="001E1C92" w:rsidRPr="00A64C46">
        <w:rPr>
          <w:sz w:val="28"/>
          <w:szCs w:val="28"/>
        </w:rPr>
        <w:t xml:space="preserve">ИС </w:t>
      </w:r>
      <w:r w:rsidRPr="00A64C46">
        <w:rPr>
          <w:sz w:val="28"/>
          <w:szCs w:val="28"/>
        </w:rPr>
        <w:t>в аудитории</w:t>
      </w:r>
      <w:r w:rsidR="005C4A3C">
        <w:rPr>
          <w:sz w:val="28"/>
          <w:szCs w:val="28"/>
        </w:rPr>
        <w:t>;</w:t>
      </w:r>
    </w:p>
    <w:p w:rsidR="005C4A3C" w:rsidRDefault="0077580A" w:rsidP="007753D8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список участников </w:t>
      </w:r>
      <w:r w:rsidR="001E1C92" w:rsidRPr="00A64C46">
        <w:rPr>
          <w:sz w:val="28"/>
          <w:szCs w:val="28"/>
        </w:rPr>
        <w:t xml:space="preserve">ИС </w:t>
      </w:r>
      <w:r w:rsidR="004E502D" w:rsidRPr="00A64C46">
        <w:rPr>
          <w:sz w:val="28"/>
          <w:szCs w:val="28"/>
        </w:rPr>
        <w:t>в аудитории проведения</w:t>
      </w:r>
      <w:r w:rsidR="005C4A3C">
        <w:rPr>
          <w:sz w:val="28"/>
          <w:szCs w:val="28"/>
        </w:rPr>
        <w:t>;</w:t>
      </w:r>
    </w:p>
    <w:p w:rsidR="003C13F9" w:rsidRPr="00A64C46" w:rsidRDefault="003C13F9" w:rsidP="007753D8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КИМ </w:t>
      </w:r>
      <w:r w:rsidR="001E1C92" w:rsidRPr="00A64C46">
        <w:rPr>
          <w:sz w:val="28"/>
          <w:szCs w:val="28"/>
        </w:rPr>
        <w:t>ИС</w:t>
      </w:r>
      <w:r w:rsidRPr="00A64C46">
        <w:rPr>
          <w:sz w:val="28"/>
          <w:szCs w:val="28"/>
        </w:rPr>
        <w:t>;</w:t>
      </w:r>
    </w:p>
    <w:p w:rsidR="00D10FE6" w:rsidRPr="00A64C46" w:rsidRDefault="00D10FE6" w:rsidP="00D10FE6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комплект </w:t>
      </w:r>
      <w:r w:rsidR="003C13F9" w:rsidRPr="00A64C46">
        <w:rPr>
          <w:sz w:val="28"/>
          <w:szCs w:val="28"/>
        </w:rPr>
        <w:t>карточ</w:t>
      </w:r>
      <w:r w:rsidRPr="00A64C46">
        <w:rPr>
          <w:sz w:val="28"/>
          <w:szCs w:val="28"/>
        </w:rPr>
        <w:t>е</w:t>
      </w:r>
      <w:r w:rsidR="003C13F9" w:rsidRPr="00A64C46">
        <w:rPr>
          <w:sz w:val="28"/>
          <w:szCs w:val="28"/>
        </w:rPr>
        <w:t>к экзаменатора-собеседника;</w:t>
      </w:r>
    </w:p>
    <w:p w:rsidR="00D10FE6" w:rsidRPr="00A64C46" w:rsidRDefault="00D10FE6" w:rsidP="00D10FE6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рекомендуемый график проведения ИС (при наличии);</w:t>
      </w:r>
    </w:p>
    <w:p w:rsidR="009C4045" w:rsidRPr="00A64C46" w:rsidRDefault="009C4045" w:rsidP="00484AA4">
      <w:pPr>
        <w:ind w:firstLine="851"/>
        <w:jc w:val="both"/>
        <w:rPr>
          <w:b/>
          <w:sz w:val="28"/>
          <w:szCs w:val="28"/>
        </w:rPr>
      </w:pPr>
      <w:r w:rsidRPr="00A64C46">
        <w:rPr>
          <w:b/>
          <w:sz w:val="28"/>
          <w:szCs w:val="28"/>
        </w:rPr>
        <w:t>от эксперта из каждой аудитории проведения:</w:t>
      </w:r>
    </w:p>
    <w:p w:rsidR="009C4045" w:rsidRPr="00A64C46" w:rsidRDefault="009C4045" w:rsidP="000A5E9E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критерии оценивания;</w:t>
      </w:r>
    </w:p>
    <w:p w:rsidR="002217DB" w:rsidRPr="00A64C46" w:rsidRDefault="002217DB" w:rsidP="000A5E9E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один комплект КИМ</w:t>
      </w:r>
      <w:r w:rsidR="00484AA4" w:rsidRPr="00A64C46">
        <w:rPr>
          <w:sz w:val="28"/>
          <w:szCs w:val="28"/>
        </w:rPr>
        <w:t>;</w:t>
      </w:r>
    </w:p>
    <w:p w:rsidR="00434252" w:rsidRPr="00A64C46" w:rsidRDefault="00434252" w:rsidP="00434252">
      <w:pPr>
        <w:pStyle w:val="af8"/>
        <w:numPr>
          <w:ilvl w:val="0"/>
          <w:numId w:val="20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>протоколы эксперта, упаков</w:t>
      </w:r>
      <w:r w:rsidR="005C4A3C">
        <w:rPr>
          <w:sz w:val="28"/>
          <w:szCs w:val="28"/>
        </w:rPr>
        <w:t>анные</w:t>
      </w:r>
      <w:r w:rsidRPr="00A64C46">
        <w:rPr>
          <w:sz w:val="28"/>
          <w:szCs w:val="28"/>
        </w:rPr>
        <w:t xml:space="preserve"> в </w:t>
      </w:r>
      <w:r w:rsidR="005C4A3C">
        <w:rPr>
          <w:sz w:val="28"/>
          <w:szCs w:val="28"/>
        </w:rPr>
        <w:t xml:space="preserve">возвратный </w:t>
      </w:r>
      <w:r w:rsidRPr="00A64C46">
        <w:rPr>
          <w:sz w:val="28"/>
          <w:szCs w:val="28"/>
        </w:rPr>
        <w:t>доставочный пакет;</w:t>
      </w:r>
    </w:p>
    <w:p w:rsidR="00E40840" w:rsidRPr="00A64C46" w:rsidRDefault="00E40840" w:rsidP="00434252">
      <w:pPr>
        <w:ind w:firstLine="851"/>
        <w:jc w:val="both"/>
        <w:rPr>
          <w:b/>
          <w:sz w:val="28"/>
          <w:szCs w:val="28"/>
        </w:rPr>
      </w:pPr>
      <w:r w:rsidRPr="00A64C46">
        <w:rPr>
          <w:b/>
          <w:sz w:val="28"/>
          <w:szCs w:val="28"/>
        </w:rPr>
        <w:t xml:space="preserve">от организатора в аудитории </w:t>
      </w:r>
      <w:r w:rsidR="00434252" w:rsidRPr="00A64C46">
        <w:rPr>
          <w:b/>
          <w:sz w:val="28"/>
          <w:szCs w:val="28"/>
        </w:rPr>
        <w:t>проведения</w:t>
      </w:r>
      <w:r w:rsidRPr="00A64C46">
        <w:rPr>
          <w:b/>
          <w:sz w:val="28"/>
          <w:szCs w:val="28"/>
        </w:rPr>
        <w:t>:</w:t>
      </w:r>
    </w:p>
    <w:p w:rsidR="00040610" w:rsidRPr="00D44F71" w:rsidRDefault="00434252" w:rsidP="00040610">
      <w:pPr>
        <w:pStyle w:val="af8"/>
        <w:numPr>
          <w:ilvl w:val="0"/>
          <w:numId w:val="21"/>
        </w:numPr>
        <w:spacing w:after="0" w:line="240" w:lineRule="auto"/>
        <w:ind w:left="0" w:firstLine="851"/>
        <w:rPr>
          <w:sz w:val="28"/>
          <w:szCs w:val="28"/>
        </w:rPr>
      </w:pPr>
      <w:r w:rsidRPr="00A64C46">
        <w:rPr>
          <w:sz w:val="28"/>
          <w:szCs w:val="28"/>
        </w:rPr>
        <w:t xml:space="preserve">списки участников ИС с распределением их по аудиториям ожидания и </w:t>
      </w:r>
      <w:r w:rsidRPr="00D44F71">
        <w:rPr>
          <w:sz w:val="28"/>
          <w:szCs w:val="28"/>
        </w:rPr>
        <w:t>проведения</w:t>
      </w:r>
      <w:r w:rsidR="00040610" w:rsidRPr="00D44F71">
        <w:rPr>
          <w:sz w:val="28"/>
          <w:szCs w:val="28"/>
        </w:rPr>
        <w:t>;</w:t>
      </w:r>
    </w:p>
    <w:p w:rsidR="00040610" w:rsidRPr="00D44F71" w:rsidRDefault="00040610" w:rsidP="00040610">
      <w:pPr>
        <w:pStyle w:val="af8"/>
        <w:numPr>
          <w:ilvl w:val="0"/>
          <w:numId w:val="21"/>
        </w:numPr>
        <w:spacing w:after="0" w:line="240" w:lineRule="auto"/>
        <w:ind w:left="0" w:firstLine="851"/>
        <w:rPr>
          <w:sz w:val="28"/>
          <w:szCs w:val="28"/>
        </w:rPr>
      </w:pPr>
      <w:r w:rsidRPr="00D44F71">
        <w:rPr>
          <w:sz w:val="28"/>
          <w:szCs w:val="28"/>
        </w:rPr>
        <w:t>рекомендуемый график проведения ИС (при наличии);</w:t>
      </w:r>
    </w:p>
    <w:p w:rsidR="00D44F71" w:rsidRPr="00763378" w:rsidRDefault="00D44F71" w:rsidP="00D44F71">
      <w:pPr>
        <w:pStyle w:val="af8"/>
        <w:spacing w:after="0" w:line="240" w:lineRule="auto"/>
        <w:ind w:left="851" w:firstLine="0"/>
        <w:rPr>
          <w:b/>
          <w:sz w:val="28"/>
          <w:szCs w:val="28"/>
        </w:rPr>
      </w:pPr>
      <w:r w:rsidRPr="00763378">
        <w:rPr>
          <w:b/>
          <w:sz w:val="28"/>
          <w:szCs w:val="28"/>
        </w:rPr>
        <w:t>от организатора в аудитории ожидания:</w:t>
      </w:r>
    </w:p>
    <w:p w:rsidR="00D44F71" w:rsidRPr="00763378" w:rsidRDefault="00D44F71" w:rsidP="00D44F71">
      <w:pPr>
        <w:pStyle w:val="af8"/>
        <w:numPr>
          <w:ilvl w:val="0"/>
          <w:numId w:val="24"/>
        </w:numPr>
        <w:spacing w:after="0" w:line="240" w:lineRule="auto"/>
        <w:ind w:left="1418" w:hanging="567"/>
        <w:rPr>
          <w:sz w:val="28"/>
          <w:szCs w:val="28"/>
        </w:rPr>
      </w:pPr>
      <w:r w:rsidRPr="00763378">
        <w:rPr>
          <w:sz w:val="28"/>
          <w:szCs w:val="28"/>
        </w:rPr>
        <w:t>список участников ИС в аудитории ожидания;</w:t>
      </w:r>
    </w:p>
    <w:p w:rsidR="00D44F71" w:rsidRPr="00763378" w:rsidRDefault="00D44F71" w:rsidP="00D44F71">
      <w:pPr>
        <w:pStyle w:val="af8"/>
        <w:numPr>
          <w:ilvl w:val="0"/>
          <w:numId w:val="24"/>
        </w:numPr>
        <w:spacing w:after="0" w:line="240" w:lineRule="auto"/>
        <w:ind w:left="1418" w:hanging="567"/>
        <w:rPr>
          <w:sz w:val="28"/>
          <w:szCs w:val="28"/>
        </w:rPr>
      </w:pPr>
      <w:r w:rsidRPr="00763378">
        <w:rPr>
          <w:sz w:val="28"/>
          <w:szCs w:val="28"/>
        </w:rPr>
        <w:t>рекомендуемый график проведения ИС (при наличии);</w:t>
      </w:r>
    </w:p>
    <w:p w:rsidR="00040610" w:rsidRPr="00763378" w:rsidRDefault="00434252" w:rsidP="00D44F71">
      <w:pPr>
        <w:ind w:left="851"/>
        <w:rPr>
          <w:sz w:val="28"/>
          <w:szCs w:val="28"/>
        </w:rPr>
      </w:pPr>
      <w:r w:rsidRPr="00763378">
        <w:rPr>
          <w:b/>
          <w:sz w:val="28"/>
          <w:szCs w:val="28"/>
        </w:rPr>
        <w:t>от организатора в</w:t>
      </w:r>
      <w:r w:rsidR="00D44F71" w:rsidRPr="00763378">
        <w:rPr>
          <w:b/>
          <w:sz w:val="28"/>
          <w:szCs w:val="28"/>
        </w:rPr>
        <w:t>не аудитории</w:t>
      </w:r>
      <w:r w:rsidRPr="00763378">
        <w:rPr>
          <w:b/>
          <w:sz w:val="28"/>
          <w:szCs w:val="28"/>
        </w:rPr>
        <w:t>:</w:t>
      </w:r>
    </w:p>
    <w:p w:rsidR="00040610" w:rsidRPr="00763378" w:rsidRDefault="00040610" w:rsidP="00D30601">
      <w:pPr>
        <w:pStyle w:val="af8"/>
        <w:numPr>
          <w:ilvl w:val="0"/>
          <w:numId w:val="24"/>
        </w:numPr>
        <w:spacing w:after="0" w:line="240" w:lineRule="auto"/>
        <w:ind w:left="1418" w:hanging="567"/>
        <w:rPr>
          <w:sz w:val="28"/>
          <w:szCs w:val="28"/>
        </w:rPr>
      </w:pPr>
      <w:r w:rsidRPr="00763378">
        <w:rPr>
          <w:sz w:val="28"/>
          <w:szCs w:val="28"/>
        </w:rPr>
        <w:t>ведомость по перемещению (</w:t>
      </w:r>
      <w:r w:rsidR="00352820" w:rsidRPr="00763378">
        <w:rPr>
          <w:sz w:val="28"/>
          <w:szCs w:val="28"/>
        </w:rPr>
        <w:t xml:space="preserve">при </w:t>
      </w:r>
      <w:r w:rsidRPr="00763378">
        <w:rPr>
          <w:sz w:val="28"/>
          <w:szCs w:val="28"/>
        </w:rPr>
        <w:t>наличии);</w:t>
      </w:r>
    </w:p>
    <w:p w:rsidR="00040610" w:rsidRPr="00763378" w:rsidRDefault="00434252" w:rsidP="00040610">
      <w:pPr>
        <w:pStyle w:val="af8"/>
        <w:numPr>
          <w:ilvl w:val="0"/>
          <w:numId w:val="24"/>
        </w:numPr>
        <w:spacing w:after="0" w:line="240" w:lineRule="auto"/>
        <w:ind w:left="1418" w:hanging="567"/>
        <w:rPr>
          <w:sz w:val="28"/>
          <w:szCs w:val="28"/>
        </w:rPr>
      </w:pPr>
      <w:r w:rsidRPr="00763378">
        <w:rPr>
          <w:sz w:val="28"/>
          <w:szCs w:val="28"/>
        </w:rPr>
        <w:t>список участников ИС</w:t>
      </w:r>
      <w:r w:rsidR="00D44F71" w:rsidRPr="00763378">
        <w:rPr>
          <w:sz w:val="28"/>
          <w:szCs w:val="28"/>
        </w:rPr>
        <w:t xml:space="preserve"> с распределением их по</w:t>
      </w:r>
      <w:r w:rsidRPr="00763378">
        <w:rPr>
          <w:sz w:val="28"/>
          <w:szCs w:val="28"/>
        </w:rPr>
        <w:t xml:space="preserve"> аудитори</w:t>
      </w:r>
      <w:r w:rsidR="00D44F71" w:rsidRPr="00763378">
        <w:rPr>
          <w:sz w:val="28"/>
          <w:szCs w:val="28"/>
        </w:rPr>
        <w:t>ям</w:t>
      </w:r>
      <w:r w:rsidRPr="00763378">
        <w:rPr>
          <w:sz w:val="28"/>
          <w:szCs w:val="28"/>
        </w:rPr>
        <w:t xml:space="preserve"> </w:t>
      </w:r>
      <w:r w:rsidR="00D44F71" w:rsidRPr="00763378">
        <w:rPr>
          <w:sz w:val="28"/>
          <w:szCs w:val="28"/>
        </w:rPr>
        <w:t>проведения</w:t>
      </w:r>
      <w:r w:rsidRPr="00763378">
        <w:rPr>
          <w:sz w:val="28"/>
          <w:szCs w:val="28"/>
        </w:rPr>
        <w:t>;</w:t>
      </w:r>
    </w:p>
    <w:p w:rsidR="00040610" w:rsidRPr="00763378" w:rsidRDefault="00040610" w:rsidP="00040610">
      <w:pPr>
        <w:pStyle w:val="af8"/>
        <w:numPr>
          <w:ilvl w:val="0"/>
          <w:numId w:val="24"/>
        </w:numPr>
        <w:spacing w:after="0" w:line="240" w:lineRule="auto"/>
        <w:ind w:left="1418" w:hanging="567"/>
        <w:rPr>
          <w:sz w:val="28"/>
          <w:szCs w:val="28"/>
        </w:rPr>
      </w:pPr>
      <w:r w:rsidRPr="00763378">
        <w:rPr>
          <w:sz w:val="28"/>
          <w:szCs w:val="28"/>
        </w:rPr>
        <w:t>рекомендуемый график проведения ИС (при наличии);</w:t>
      </w:r>
    </w:p>
    <w:p w:rsidR="00484AA4" w:rsidRPr="00D44F71" w:rsidRDefault="003C13F9" w:rsidP="00D30601">
      <w:pPr>
        <w:ind w:firstLine="851"/>
        <w:jc w:val="both"/>
        <w:rPr>
          <w:b/>
          <w:sz w:val="28"/>
          <w:szCs w:val="28"/>
        </w:rPr>
      </w:pPr>
      <w:r w:rsidRPr="00D44F71">
        <w:rPr>
          <w:b/>
          <w:sz w:val="28"/>
          <w:szCs w:val="28"/>
        </w:rPr>
        <w:t>от технического специалиста</w:t>
      </w:r>
      <w:r w:rsidR="00484AA4" w:rsidRPr="00D44F71">
        <w:rPr>
          <w:b/>
          <w:sz w:val="28"/>
          <w:szCs w:val="28"/>
        </w:rPr>
        <w:t>:</w:t>
      </w:r>
    </w:p>
    <w:p w:rsidR="002954C9" w:rsidRDefault="00A36F37" w:rsidP="00434252">
      <w:pPr>
        <w:pStyle w:val="af8"/>
        <w:numPr>
          <w:ilvl w:val="0"/>
          <w:numId w:val="21"/>
        </w:numPr>
        <w:spacing w:after="0" w:line="240" w:lineRule="auto"/>
        <w:ind w:left="0" w:firstLine="851"/>
        <w:rPr>
          <w:sz w:val="28"/>
          <w:szCs w:val="28"/>
        </w:rPr>
      </w:pPr>
      <w:r w:rsidRPr="00D44F71">
        <w:rPr>
          <w:sz w:val="28"/>
          <w:szCs w:val="28"/>
        </w:rPr>
        <w:t>съемный</w:t>
      </w:r>
      <w:r w:rsidR="003C13F9" w:rsidRPr="00D44F71">
        <w:rPr>
          <w:sz w:val="28"/>
          <w:szCs w:val="28"/>
        </w:rPr>
        <w:t xml:space="preserve"> носител</w:t>
      </w:r>
      <w:proofErr w:type="gramStart"/>
      <w:r w:rsidR="003C13F9" w:rsidRPr="00D44F71">
        <w:rPr>
          <w:sz w:val="28"/>
          <w:szCs w:val="28"/>
        </w:rPr>
        <w:t>ь</w:t>
      </w:r>
      <w:r w:rsidR="00D30601" w:rsidRPr="00D44F71">
        <w:rPr>
          <w:sz w:val="28"/>
          <w:szCs w:val="28"/>
        </w:rPr>
        <w:t>(</w:t>
      </w:r>
      <w:proofErr w:type="gramEnd"/>
      <w:r w:rsidR="00D30601" w:rsidRPr="00D44F71">
        <w:rPr>
          <w:sz w:val="28"/>
          <w:szCs w:val="28"/>
        </w:rPr>
        <w:t>и)</w:t>
      </w:r>
      <w:r w:rsidR="003C13F9" w:rsidRPr="00D44F71">
        <w:rPr>
          <w:sz w:val="28"/>
          <w:szCs w:val="28"/>
        </w:rPr>
        <w:t xml:space="preserve"> информации</w:t>
      </w:r>
      <w:r w:rsidR="007847E2" w:rsidRPr="00D44F71">
        <w:rPr>
          <w:sz w:val="28"/>
          <w:szCs w:val="28"/>
        </w:rPr>
        <w:t xml:space="preserve"> с ауди</w:t>
      </w:r>
      <w:r w:rsidR="008B2000" w:rsidRPr="00D44F71">
        <w:rPr>
          <w:sz w:val="28"/>
          <w:szCs w:val="28"/>
        </w:rPr>
        <w:t>о</w:t>
      </w:r>
      <w:r w:rsidR="00F7015A" w:rsidRPr="00D44F71">
        <w:rPr>
          <w:sz w:val="28"/>
          <w:szCs w:val="28"/>
        </w:rPr>
        <w:t>-</w:t>
      </w:r>
      <w:r w:rsidR="008B2000" w:rsidRPr="00D44F71">
        <w:rPr>
          <w:sz w:val="28"/>
          <w:szCs w:val="28"/>
        </w:rPr>
        <w:t>файлами ответ</w:t>
      </w:r>
      <w:r w:rsidR="00046A80" w:rsidRPr="00D44F71">
        <w:rPr>
          <w:sz w:val="28"/>
          <w:szCs w:val="28"/>
        </w:rPr>
        <w:t xml:space="preserve">ов </w:t>
      </w:r>
      <w:r w:rsidR="008B2000" w:rsidRPr="00D44F71">
        <w:rPr>
          <w:sz w:val="28"/>
          <w:szCs w:val="28"/>
        </w:rPr>
        <w:t>обучающихся</w:t>
      </w:r>
      <w:r w:rsidR="00B53162" w:rsidRPr="00D44F71">
        <w:rPr>
          <w:sz w:val="28"/>
          <w:szCs w:val="28"/>
        </w:rPr>
        <w:t>,</w:t>
      </w:r>
      <w:r w:rsidR="00D30601" w:rsidRPr="00D44F71">
        <w:rPr>
          <w:sz w:val="28"/>
          <w:szCs w:val="28"/>
        </w:rPr>
        <w:t xml:space="preserve"> в 2-х экземплярах (один</w:t>
      </w:r>
      <w:r w:rsidR="00B53162" w:rsidRPr="00D44F71">
        <w:rPr>
          <w:sz w:val="28"/>
          <w:szCs w:val="28"/>
        </w:rPr>
        <w:t xml:space="preserve"> упаковывается в </w:t>
      </w:r>
      <w:r w:rsidR="00D30601" w:rsidRPr="00D44F71">
        <w:rPr>
          <w:sz w:val="28"/>
          <w:szCs w:val="28"/>
        </w:rPr>
        <w:t xml:space="preserve">возвратный </w:t>
      </w:r>
      <w:r w:rsidR="00B53162" w:rsidRPr="00D44F71">
        <w:rPr>
          <w:sz w:val="28"/>
          <w:szCs w:val="28"/>
        </w:rPr>
        <w:t>доставочный пакет</w:t>
      </w:r>
      <w:r w:rsidR="00D30601" w:rsidRPr="00D44F71">
        <w:rPr>
          <w:sz w:val="28"/>
          <w:szCs w:val="28"/>
        </w:rPr>
        <w:t>, второй</w:t>
      </w:r>
      <w:r w:rsidR="00D30601" w:rsidRPr="00A64C46">
        <w:rPr>
          <w:sz w:val="28"/>
          <w:szCs w:val="28"/>
        </w:rPr>
        <w:t xml:space="preserve"> для хранения в ОО)</w:t>
      </w:r>
      <w:r w:rsidR="002954C9">
        <w:rPr>
          <w:sz w:val="28"/>
          <w:szCs w:val="28"/>
        </w:rPr>
        <w:t>;</w:t>
      </w:r>
    </w:p>
    <w:p w:rsidR="002954C9" w:rsidRPr="00763378" w:rsidRDefault="002954C9" w:rsidP="002954C9">
      <w:pPr>
        <w:ind w:firstLine="851"/>
        <w:jc w:val="both"/>
        <w:rPr>
          <w:sz w:val="28"/>
          <w:szCs w:val="28"/>
        </w:rPr>
      </w:pPr>
      <w:r w:rsidRPr="00763378">
        <w:rPr>
          <w:b/>
          <w:sz w:val="28"/>
          <w:szCs w:val="28"/>
        </w:rPr>
        <w:t>от общественного наблюдателя (при наличии):</w:t>
      </w:r>
      <w:r w:rsidRPr="00763378">
        <w:rPr>
          <w:sz w:val="28"/>
          <w:szCs w:val="28"/>
        </w:rPr>
        <w:t xml:space="preserve"> </w:t>
      </w:r>
    </w:p>
    <w:p w:rsidR="003C13F9" w:rsidRPr="00763378" w:rsidRDefault="002954C9" w:rsidP="002954C9">
      <w:pPr>
        <w:pStyle w:val="af8"/>
        <w:numPr>
          <w:ilvl w:val="0"/>
          <w:numId w:val="32"/>
        </w:numPr>
        <w:spacing w:after="0" w:line="240" w:lineRule="auto"/>
        <w:rPr>
          <w:sz w:val="28"/>
          <w:szCs w:val="28"/>
        </w:rPr>
      </w:pPr>
      <w:r w:rsidRPr="00763378">
        <w:rPr>
          <w:spacing w:val="-4"/>
          <w:sz w:val="28"/>
          <w:szCs w:val="28"/>
          <w:lang w:eastAsia="ru-RU"/>
        </w:rPr>
        <w:t>заполненный акт общественного наблюдения за проведением ИС</w:t>
      </w:r>
      <w:r w:rsidRPr="00763378">
        <w:rPr>
          <w:sz w:val="28"/>
          <w:szCs w:val="28"/>
        </w:rPr>
        <w:t>.</w:t>
      </w:r>
    </w:p>
    <w:p w:rsidR="008B2000" w:rsidRDefault="007753D8" w:rsidP="008B2000">
      <w:pPr>
        <w:ind w:firstLine="851"/>
        <w:jc w:val="both"/>
        <w:rPr>
          <w:sz w:val="28"/>
          <w:szCs w:val="28"/>
        </w:rPr>
      </w:pPr>
      <w:r w:rsidRPr="00A64C46">
        <w:rPr>
          <w:sz w:val="28"/>
          <w:szCs w:val="28"/>
        </w:rPr>
        <w:t>4.2. </w:t>
      </w:r>
      <w:r w:rsidR="00D44F71" w:rsidRPr="00763378">
        <w:rPr>
          <w:sz w:val="28"/>
          <w:szCs w:val="28"/>
        </w:rPr>
        <w:t>Если оценивание ответов участников организовано в режиме реального времени, то п</w:t>
      </w:r>
      <w:r w:rsidRPr="00763378">
        <w:rPr>
          <w:sz w:val="28"/>
          <w:szCs w:val="28"/>
        </w:rPr>
        <w:t xml:space="preserve">осле окончания </w:t>
      </w:r>
      <w:r w:rsidR="003D604D" w:rsidRPr="00763378">
        <w:rPr>
          <w:sz w:val="28"/>
          <w:szCs w:val="28"/>
        </w:rPr>
        <w:t>ИС</w:t>
      </w:r>
      <w:r w:rsidRPr="00763378">
        <w:rPr>
          <w:sz w:val="28"/>
          <w:szCs w:val="28"/>
        </w:rPr>
        <w:t xml:space="preserve"> ответственный организатор должен</w:t>
      </w:r>
      <w:r w:rsidR="008C6147" w:rsidRPr="00763378">
        <w:rPr>
          <w:sz w:val="28"/>
          <w:szCs w:val="28"/>
        </w:rPr>
        <w:t xml:space="preserve"> </w:t>
      </w:r>
      <w:r w:rsidR="008B2000" w:rsidRPr="00763378">
        <w:rPr>
          <w:sz w:val="28"/>
          <w:szCs w:val="28"/>
        </w:rPr>
        <w:t xml:space="preserve">проконтролировать внесение техническим специалистом данных в специализированную (электронную) форму для внесения информации из протоколов оценивания </w:t>
      </w:r>
      <w:r w:rsidR="003D604D" w:rsidRPr="00763378">
        <w:rPr>
          <w:sz w:val="28"/>
          <w:szCs w:val="28"/>
        </w:rPr>
        <w:t>ИС</w:t>
      </w:r>
      <w:r w:rsidR="00245C2F" w:rsidRPr="00763378">
        <w:rPr>
          <w:sz w:val="28"/>
          <w:szCs w:val="28"/>
        </w:rPr>
        <w:t xml:space="preserve"> (файл в формате XML)</w:t>
      </w:r>
      <w:r w:rsidR="008B2000" w:rsidRPr="00763378">
        <w:rPr>
          <w:sz w:val="28"/>
          <w:szCs w:val="28"/>
        </w:rPr>
        <w:t>.</w:t>
      </w:r>
    </w:p>
    <w:p w:rsidR="008B33D2" w:rsidRDefault="008B33D2" w:rsidP="008B2000">
      <w:pPr>
        <w:ind w:firstLine="851"/>
        <w:jc w:val="both"/>
        <w:rPr>
          <w:sz w:val="28"/>
          <w:szCs w:val="28"/>
        </w:rPr>
      </w:pPr>
      <w:r w:rsidRPr="00DC12EF">
        <w:rPr>
          <w:sz w:val="28"/>
          <w:szCs w:val="28"/>
        </w:rPr>
        <w:t>4.</w:t>
      </w:r>
      <w:r w:rsidR="00DC12EF" w:rsidRPr="00DC12EF">
        <w:rPr>
          <w:sz w:val="28"/>
          <w:szCs w:val="28"/>
        </w:rPr>
        <w:t>3</w:t>
      </w:r>
      <w:r w:rsidRPr="00DC12EF">
        <w:rPr>
          <w:sz w:val="28"/>
          <w:szCs w:val="28"/>
        </w:rPr>
        <w:t xml:space="preserve">. </w:t>
      </w:r>
      <w:r w:rsidR="002954C9" w:rsidRPr="00DC12EF">
        <w:rPr>
          <w:sz w:val="28"/>
          <w:szCs w:val="28"/>
        </w:rPr>
        <w:t xml:space="preserve">В </w:t>
      </w:r>
      <w:proofErr w:type="gramStart"/>
      <w:r w:rsidR="002954C9" w:rsidRPr="00DC12EF">
        <w:rPr>
          <w:sz w:val="28"/>
          <w:szCs w:val="28"/>
        </w:rPr>
        <w:t>случае</w:t>
      </w:r>
      <w:proofErr w:type="gramEnd"/>
      <w:r w:rsidR="002954C9" w:rsidRPr="00DC12EF">
        <w:rPr>
          <w:sz w:val="28"/>
          <w:szCs w:val="28"/>
        </w:rPr>
        <w:t>, если участник ИС по состоянию здоровья или другим объективным причинам не может завершить ИС, ответственный организатор составляет «Акт о досрочном завершении итогового собеседования по русскому языку по уважительным причинам».</w:t>
      </w:r>
    </w:p>
    <w:p w:rsidR="00996534" w:rsidRDefault="00996534" w:rsidP="008B2000">
      <w:pPr>
        <w:ind w:firstLine="851"/>
        <w:jc w:val="both"/>
        <w:rPr>
          <w:color w:val="FF0000"/>
          <w:sz w:val="28"/>
          <w:szCs w:val="28"/>
        </w:rPr>
      </w:pPr>
      <w:r w:rsidRPr="00996534">
        <w:rPr>
          <w:sz w:val="28"/>
          <w:szCs w:val="28"/>
        </w:rPr>
        <w:t xml:space="preserve">4.4. </w:t>
      </w:r>
      <w:proofErr w:type="gramStart"/>
      <w:r w:rsidRPr="00996534">
        <w:rPr>
          <w:sz w:val="28"/>
          <w:szCs w:val="28"/>
        </w:rPr>
        <w:t xml:space="preserve">В случае выявления общественным наблюдателем нарушений </w:t>
      </w:r>
      <w:r w:rsidRPr="00996534">
        <w:rPr>
          <w:sz w:val="28"/>
          <w:szCs w:val="28"/>
          <w:lang w:eastAsia="ru-RU"/>
        </w:rPr>
        <w:t xml:space="preserve">Порядка проведения итогового собеседования по русскому языку, </w:t>
      </w:r>
      <w:r w:rsidRPr="00996534">
        <w:rPr>
          <w:sz w:val="28"/>
          <w:szCs w:val="28"/>
          <w:lang w:eastAsia="ru-RU"/>
        </w:rPr>
        <w:lastRenderedPageBreak/>
        <w:t>утвержденн</w:t>
      </w:r>
      <w:bookmarkStart w:id="0" w:name="_GoBack"/>
      <w:r w:rsidRPr="00996534">
        <w:rPr>
          <w:sz w:val="28"/>
          <w:szCs w:val="28"/>
          <w:lang w:eastAsia="ru-RU"/>
        </w:rPr>
        <w:t>ого</w:t>
      </w:r>
      <w:bookmarkEnd w:id="0"/>
      <w:r w:rsidRPr="00996534">
        <w:rPr>
          <w:sz w:val="28"/>
          <w:szCs w:val="28"/>
          <w:lang w:eastAsia="ru-RU"/>
        </w:rPr>
        <w:t xml:space="preserve"> приказом департамента образования Ярославской области от 10.01.2020 №04/01-04</w:t>
      </w:r>
      <w:r w:rsidRPr="00996534">
        <w:rPr>
          <w:sz w:val="28"/>
          <w:szCs w:val="28"/>
        </w:rPr>
        <w:t xml:space="preserve"> </w:t>
      </w:r>
      <w:r w:rsidRPr="00996534">
        <w:rPr>
          <w:sz w:val="28"/>
          <w:szCs w:val="28"/>
        </w:rPr>
        <w:t xml:space="preserve">«Об утверждении Порядка проведения итогового собеседования по русскому языку на территории Ярославской области», </w:t>
      </w:r>
      <w:r w:rsidRPr="00996534">
        <w:rPr>
          <w:sz w:val="28"/>
          <w:szCs w:val="28"/>
        </w:rPr>
        <w:t>ответственный организатор должен оперативно  информировать о нарушениях департамент образования Ярославской области</w:t>
      </w:r>
      <w:r w:rsidRPr="00996534">
        <w:rPr>
          <w:sz w:val="28"/>
          <w:szCs w:val="28"/>
        </w:rPr>
        <w:t xml:space="preserve"> по телефону горячей линии</w:t>
      </w:r>
      <w:r w:rsidRPr="00996534">
        <w:rPr>
          <w:sz w:val="28"/>
          <w:szCs w:val="28"/>
        </w:rPr>
        <w:t>.</w:t>
      </w:r>
      <w:proofErr w:type="gramEnd"/>
    </w:p>
    <w:p w:rsidR="00F318AD" w:rsidRDefault="00F318AD" w:rsidP="009640BB">
      <w:pPr>
        <w:ind w:firstLine="854"/>
        <w:jc w:val="both"/>
        <w:rPr>
          <w:sz w:val="28"/>
          <w:szCs w:val="28"/>
        </w:rPr>
      </w:pPr>
    </w:p>
    <w:p w:rsidR="00047697" w:rsidRPr="0000405F" w:rsidRDefault="00047697" w:rsidP="00A02A75">
      <w:pPr>
        <w:jc w:val="center"/>
        <w:rPr>
          <w:b/>
          <w:sz w:val="28"/>
          <w:szCs w:val="28"/>
        </w:rPr>
      </w:pPr>
      <w:r w:rsidRPr="0000405F">
        <w:rPr>
          <w:b/>
          <w:sz w:val="28"/>
          <w:szCs w:val="28"/>
        </w:rPr>
        <w:t>5.</w:t>
      </w:r>
      <w:r w:rsidRPr="0000405F">
        <w:rPr>
          <w:sz w:val="28"/>
          <w:szCs w:val="28"/>
        </w:rPr>
        <w:t xml:space="preserve"> </w:t>
      </w:r>
      <w:r w:rsidRPr="0000405F">
        <w:rPr>
          <w:b/>
          <w:sz w:val="28"/>
          <w:szCs w:val="28"/>
        </w:rPr>
        <w:t>Оценивание ответов участников итогового собеседования по</w:t>
      </w:r>
      <w:r w:rsidR="002952D7">
        <w:rPr>
          <w:b/>
          <w:sz w:val="28"/>
          <w:szCs w:val="28"/>
        </w:rPr>
        <w:t>сле проведения итогового собеседования</w:t>
      </w:r>
    </w:p>
    <w:p w:rsidR="00047697" w:rsidRPr="0000405F" w:rsidRDefault="00047697" w:rsidP="00047697">
      <w:pPr>
        <w:ind w:firstLine="854"/>
        <w:jc w:val="center"/>
        <w:rPr>
          <w:sz w:val="28"/>
          <w:szCs w:val="28"/>
        </w:rPr>
      </w:pPr>
    </w:p>
    <w:p w:rsidR="00047697" w:rsidRPr="0000405F" w:rsidRDefault="00047697" w:rsidP="002F58F1">
      <w:pPr>
        <w:ind w:firstLine="854"/>
        <w:jc w:val="both"/>
        <w:rPr>
          <w:sz w:val="28"/>
          <w:szCs w:val="28"/>
        </w:rPr>
      </w:pPr>
      <w:r w:rsidRPr="0000405F">
        <w:rPr>
          <w:sz w:val="28"/>
          <w:szCs w:val="28"/>
        </w:rPr>
        <w:t>5.1</w:t>
      </w:r>
      <w:r w:rsidR="002F58F1" w:rsidRPr="0000405F">
        <w:rPr>
          <w:sz w:val="28"/>
          <w:szCs w:val="28"/>
        </w:rPr>
        <w:t>. </w:t>
      </w:r>
      <w:r w:rsidRPr="0000405F">
        <w:rPr>
          <w:sz w:val="28"/>
          <w:szCs w:val="28"/>
        </w:rPr>
        <w:t xml:space="preserve">Если </w:t>
      </w:r>
      <w:r w:rsidRPr="00C9556D">
        <w:rPr>
          <w:sz w:val="28"/>
          <w:szCs w:val="28"/>
        </w:rPr>
        <w:t xml:space="preserve">оценивание ответов участников организовано после проведения </w:t>
      </w:r>
      <w:r w:rsidR="00277FD1" w:rsidRPr="00C9556D">
        <w:rPr>
          <w:sz w:val="28"/>
          <w:szCs w:val="28"/>
        </w:rPr>
        <w:t>ИС</w:t>
      </w:r>
      <w:r w:rsidR="0000405F" w:rsidRPr="00C9556D">
        <w:rPr>
          <w:sz w:val="28"/>
          <w:szCs w:val="28"/>
        </w:rPr>
        <w:t xml:space="preserve"> по аудиозаписи</w:t>
      </w:r>
      <w:r w:rsidR="0000405F" w:rsidRPr="0000405F">
        <w:rPr>
          <w:sz w:val="28"/>
          <w:szCs w:val="28"/>
        </w:rPr>
        <w:t xml:space="preserve"> ответа</w:t>
      </w:r>
      <w:r w:rsidR="002952D7">
        <w:rPr>
          <w:sz w:val="28"/>
          <w:szCs w:val="28"/>
        </w:rPr>
        <w:t xml:space="preserve"> </w:t>
      </w:r>
      <w:r w:rsidR="002952D7" w:rsidRPr="00687BE4">
        <w:rPr>
          <w:sz w:val="28"/>
          <w:szCs w:val="28"/>
        </w:rPr>
        <w:t>или</w:t>
      </w:r>
      <w:r w:rsidR="00B00EB6" w:rsidRPr="00687BE4">
        <w:rPr>
          <w:sz w:val="28"/>
          <w:szCs w:val="28"/>
        </w:rPr>
        <w:t xml:space="preserve"> письменн</w:t>
      </w:r>
      <w:r w:rsidR="002952D7" w:rsidRPr="00687BE4">
        <w:rPr>
          <w:sz w:val="28"/>
          <w:szCs w:val="28"/>
        </w:rPr>
        <w:t>о</w:t>
      </w:r>
      <w:r w:rsidR="00687BE4" w:rsidRPr="00687BE4">
        <w:rPr>
          <w:sz w:val="28"/>
          <w:szCs w:val="28"/>
        </w:rPr>
        <w:t>му</w:t>
      </w:r>
      <w:r w:rsidR="002952D7" w:rsidRPr="00687BE4">
        <w:rPr>
          <w:sz w:val="28"/>
          <w:szCs w:val="28"/>
        </w:rPr>
        <w:t xml:space="preserve"> ответ</w:t>
      </w:r>
      <w:r w:rsidR="00687BE4" w:rsidRPr="00687BE4">
        <w:rPr>
          <w:sz w:val="28"/>
          <w:szCs w:val="28"/>
        </w:rPr>
        <w:t>у (в случае проведения ИС в письменной форме)</w:t>
      </w:r>
      <w:r w:rsidR="002952D7" w:rsidRPr="00687BE4">
        <w:rPr>
          <w:sz w:val="28"/>
          <w:szCs w:val="28"/>
        </w:rPr>
        <w:t>,</w:t>
      </w:r>
      <w:r w:rsidRPr="00687BE4">
        <w:rPr>
          <w:sz w:val="28"/>
          <w:szCs w:val="28"/>
        </w:rPr>
        <w:t xml:space="preserve"> т</w:t>
      </w:r>
      <w:r w:rsidRPr="0000405F">
        <w:rPr>
          <w:sz w:val="28"/>
          <w:szCs w:val="28"/>
        </w:rPr>
        <w:t>о ответственный организатор должен:</w:t>
      </w:r>
    </w:p>
    <w:p w:rsidR="00047697" w:rsidRPr="00DA7A85" w:rsidRDefault="00047697" w:rsidP="002F58F1">
      <w:pPr>
        <w:ind w:firstLine="854"/>
        <w:jc w:val="both"/>
        <w:rPr>
          <w:sz w:val="28"/>
          <w:szCs w:val="28"/>
        </w:rPr>
      </w:pPr>
      <w:r w:rsidRPr="0000405F">
        <w:rPr>
          <w:sz w:val="28"/>
          <w:szCs w:val="28"/>
        </w:rPr>
        <w:t xml:space="preserve">- вместе с техническим </w:t>
      </w:r>
      <w:r w:rsidRPr="00DA7A85">
        <w:rPr>
          <w:sz w:val="28"/>
          <w:szCs w:val="28"/>
        </w:rPr>
        <w:t xml:space="preserve">специалистом </w:t>
      </w:r>
      <w:r w:rsidRPr="00687BE4">
        <w:rPr>
          <w:sz w:val="28"/>
          <w:szCs w:val="28"/>
        </w:rPr>
        <w:t>подготов</w:t>
      </w:r>
      <w:r w:rsidR="00F907A6" w:rsidRPr="00687BE4">
        <w:rPr>
          <w:sz w:val="28"/>
          <w:szCs w:val="28"/>
        </w:rPr>
        <w:t>ить рабочие места для экспертов</w:t>
      </w:r>
      <w:r w:rsidR="002952D7" w:rsidRPr="00687BE4">
        <w:rPr>
          <w:sz w:val="28"/>
          <w:szCs w:val="28"/>
        </w:rPr>
        <w:t>,</w:t>
      </w:r>
      <w:r w:rsidR="00F907A6" w:rsidRPr="00687BE4">
        <w:rPr>
          <w:sz w:val="28"/>
          <w:szCs w:val="28"/>
        </w:rPr>
        <w:t xml:space="preserve"> аудио-файлы </w:t>
      </w:r>
      <w:r w:rsidR="002952D7" w:rsidRPr="00687BE4">
        <w:rPr>
          <w:sz w:val="28"/>
          <w:szCs w:val="28"/>
        </w:rPr>
        <w:t>с ответами участников ИС</w:t>
      </w:r>
      <w:r w:rsidR="00687BE4" w:rsidRPr="00687BE4">
        <w:rPr>
          <w:sz w:val="28"/>
          <w:szCs w:val="28"/>
        </w:rPr>
        <w:t xml:space="preserve">, </w:t>
      </w:r>
      <w:r w:rsidR="002952D7" w:rsidRPr="00687BE4">
        <w:rPr>
          <w:sz w:val="28"/>
          <w:szCs w:val="28"/>
        </w:rPr>
        <w:t>листы с письменными</w:t>
      </w:r>
      <w:r w:rsidR="00F907A6" w:rsidRPr="00687BE4">
        <w:rPr>
          <w:sz w:val="28"/>
          <w:szCs w:val="28"/>
        </w:rPr>
        <w:t xml:space="preserve"> ответами участников ИС</w:t>
      </w:r>
      <w:r w:rsidR="00687BE4" w:rsidRPr="00687BE4">
        <w:rPr>
          <w:sz w:val="28"/>
          <w:szCs w:val="28"/>
        </w:rPr>
        <w:t xml:space="preserve"> (при наличии)</w:t>
      </w:r>
      <w:r w:rsidR="00F907A6" w:rsidRPr="00687BE4">
        <w:rPr>
          <w:sz w:val="28"/>
          <w:szCs w:val="28"/>
        </w:rPr>
        <w:t xml:space="preserve"> для </w:t>
      </w:r>
      <w:r w:rsidR="00F907A6" w:rsidRPr="00DA7A85">
        <w:rPr>
          <w:sz w:val="28"/>
          <w:szCs w:val="28"/>
        </w:rPr>
        <w:t>прослушивания</w:t>
      </w:r>
      <w:r w:rsidRPr="00DA7A85">
        <w:rPr>
          <w:sz w:val="28"/>
          <w:szCs w:val="28"/>
        </w:rPr>
        <w:t>;</w:t>
      </w:r>
    </w:p>
    <w:p w:rsidR="00047697" w:rsidRPr="00DA7A85" w:rsidRDefault="00047697" w:rsidP="002F58F1">
      <w:pPr>
        <w:ind w:firstLine="854"/>
        <w:jc w:val="both"/>
        <w:rPr>
          <w:sz w:val="28"/>
          <w:szCs w:val="28"/>
        </w:rPr>
      </w:pPr>
      <w:r w:rsidRPr="00DA7A85">
        <w:rPr>
          <w:sz w:val="28"/>
          <w:szCs w:val="28"/>
        </w:rPr>
        <w:t>- распределить экспертов по рабочим местам;</w:t>
      </w:r>
    </w:p>
    <w:p w:rsidR="00047697" w:rsidRPr="00DA7A85" w:rsidRDefault="0000405F" w:rsidP="002F58F1">
      <w:pPr>
        <w:ind w:firstLine="854"/>
        <w:jc w:val="both"/>
        <w:rPr>
          <w:sz w:val="28"/>
          <w:szCs w:val="28"/>
        </w:rPr>
      </w:pPr>
      <w:r w:rsidRPr="00DA7A85">
        <w:rPr>
          <w:sz w:val="28"/>
          <w:szCs w:val="28"/>
        </w:rPr>
        <w:t xml:space="preserve">- выдать каждому эксперту </w:t>
      </w:r>
      <w:r w:rsidR="00C9556D" w:rsidRPr="00DA7A85">
        <w:rPr>
          <w:sz w:val="28"/>
          <w:szCs w:val="28"/>
        </w:rPr>
        <w:t>материалы</w:t>
      </w:r>
      <w:r w:rsidR="00C91E70" w:rsidRPr="00DA7A85">
        <w:rPr>
          <w:sz w:val="28"/>
          <w:szCs w:val="28"/>
        </w:rPr>
        <w:t xml:space="preserve"> ИС </w:t>
      </w:r>
      <w:r w:rsidR="00C9556D" w:rsidRPr="00DA7A85">
        <w:rPr>
          <w:sz w:val="28"/>
          <w:szCs w:val="28"/>
        </w:rPr>
        <w:t>в соответствии с п.3.</w:t>
      </w:r>
      <w:r w:rsidR="00DA7A85">
        <w:rPr>
          <w:sz w:val="28"/>
          <w:szCs w:val="28"/>
        </w:rPr>
        <w:t>3</w:t>
      </w:r>
      <w:r w:rsidR="00C9556D" w:rsidRPr="00DA7A85">
        <w:rPr>
          <w:sz w:val="28"/>
          <w:szCs w:val="28"/>
        </w:rPr>
        <w:t>.1</w:t>
      </w:r>
      <w:r w:rsidRPr="00DA7A85">
        <w:rPr>
          <w:sz w:val="28"/>
          <w:szCs w:val="28"/>
        </w:rPr>
        <w:t>.</w:t>
      </w:r>
    </w:p>
    <w:p w:rsidR="00047697" w:rsidRPr="00DA7A85" w:rsidRDefault="00047697" w:rsidP="002F58F1">
      <w:pPr>
        <w:ind w:firstLine="854"/>
        <w:jc w:val="both"/>
        <w:rPr>
          <w:sz w:val="28"/>
          <w:szCs w:val="28"/>
        </w:rPr>
      </w:pPr>
      <w:r w:rsidRPr="00DA7A85">
        <w:rPr>
          <w:sz w:val="28"/>
          <w:szCs w:val="28"/>
        </w:rPr>
        <w:t>5.2</w:t>
      </w:r>
      <w:r w:rsidR="00936C14" w:rsidRPr="00DA7A85">
        <w:rPr>
          <w:sz w:val="28"/>
          <w:szCs w:val="28"/>
        </w:rPr>
        <w:t>.</w:t>
      </w:r>
      <w:r w:rsidRPr="00DA7A85">
        <w:rPr>
          <w:sz w:val="28"/>
          <w:szCs w:val="28"/>
        </w:rPr>
        <w:t xml:space="preserve">  После завершения оценивания ответов участников ответственный организатор должен:</w:t>
      </w:r>
    </w:p>
    <w:p w:rsidR="00047697" w:rsidRPr="00DA7A85" w:rsidRDefault="00047697" w:rsidP="002F58F1">
      <w:pPr>
        <w:ind w:firstLine="854"/>
        <w:jc w:val="both"/>
        <w:rPr>
          <w:sz w:val="28"/>
          <w:szCs w:val="28"/>
        </w:rPr>
      </w:pPr>
      <w:r w:rsidRPr="00DA7A85">
        <w:rPr>
          <w:sz w:val="28"/>
          <w:szCs w:val="28"/>
        </w:rPr>
        <w:t xml:space="preserve">- получить от эксперта </w:t>
      </w:r>
      <w:r w:rsidR="00F907A6" w:rsidRPr="00DA7A85">
        <w:rPr>
          <w:sz w:val="28"/>
          <w:szCs w:val="28"/>
        </w:rPr>
        <w:t xml:space="preserve">критерии оценивания, КИМ ИС, </w:t>
      </w:r>
      <w:r w:rsidRPr="00DA7A85">
        <w:rPr>
          <w:sz w:val="28"/>
          <w:szCs w:val="28"/>
        </w:rPr>
        <w:t>протоколы эксперта</w:t>
      </w:r>
      <w:r w:rsidR="00F907A6" w:rsidRPr="00DA7A85">
        <w:rPr>
          <w:sz w:val="28"/>
          <w:szCs w:val="28"/>
        </w:rPr>
        <w:t>,</w:t>
      </w:r>
      <w:r w:rsidR="00F907A6" w:rsidRPr="00DA7A85">
        <w:t xml:space="preserve"> </w:t>
      </w:r>
      <w:r w:rsidR="00F907A6" w:rsidRPr="00DA7A85">
        <w:rPr>
          <w:sz w:val="28"/>
          <w:szCs w:val="28"/>
        </w:rPr>
        <w:t>аудио-файлы с ответами участников ИС</w:t>
      </w:r>
      <w:r w:rsidR="00DC12EF">
        <w:rPr>
          <w:sz w:val="28"/>
          <w:szCs w:val="28"/>
        </w:rPr>
        <w:t xml:space="preserve">, </w:t>
      </w:r>
      <w:r w:rsidR="00DC12EF" w:rsidRPr="00DC12EF">
        <w:rPr>
          <w:sz w:val="28"/>
          <w:szCs w:val="28"/>
        </w:rPr>
        <w:t>листы с письменными ответами участников ИС (при наличии)</w:t>
      </w:r>
      <w:r w:rsidR="0000405F" w:rsidRPr="00DA7A85">
        <w:rPr>
          <w:sz w:val="28"/>
          <w:szCs w:val="28"/>
        </w:rPr>
        <w:t>;</w:t>
      </w:r>
    </w:p>
    <w:p w:rsidR="00047697" w:rsidRDefault="00047697" w:rsidP="002F58F1">
      <w:pPr>
        <w:ind w:firstLine="854"/>
        <w:jc w:val="both"/>
        <w:rPr>
          <w:sz w:val="28"/>
          <w:szCs w:val="28"/>
        </w:rPr>
      </w:pPr>
      <w:r w:rsidRPr="00DA7A85">
        <w:rPr>
          <w:sz w:val="28"/>
          <w:szCs w:val="28"/>
        </w:rPr>
        <w:t xml:space="preserve">- организовать внесение техническим специалистом данных в специализированную (электронную) форму из протоколов оценивания </w:t>
      </w:r>
      <w:r w:rsidR="00277FD1" w:rsidRPr="00DA7A85">
        <w:rPr>
          <w:sz w:val="28"/>
          <w:szCs w:val="28"/>
        </w:rPr>
        <w:t>ИС</w:t>
      </w:r>
      <w:r w:rsidRPr="00DA7A85">
        <w:rPr>
          <w:sz w:val="28"/>
          <w:szCs w:val="28"/>
        </w:rPr>
        <w:t>.</w:t>
      </w:r>
    </w:p>
    <w:p w:rsidR="009979FB" w:rsidRPr="00D41962" w:rsidRDefault="009979FB" w:rsidP="002F58F1">
      <w:pPr>
        <w:ind w:firstLine="854"/>
        <w:jc w:val="both"/>
        <w:rPr>
          <w:sz w:val="28"/>
          <w:szCs w:val="28"/>
        </w:rPr>
      </w:pPr>
    </w:p>
    <w:p w:rsidR="00F318AD" w:rsidRPr="00F318AD" w:rsidRDefault="00F318AD" w:rsidP="00F31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F318A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Передача результатов</w:t>
      </w:r>
      <w:r w:rsidRPr="00F318AD">
        <w:rPr>
          <w:b/>
          <w:sz w:val="28"/>
          <w:szCs w:val="28"/>
        </w:rPr>
        <w:t xml:space="preserve"> итогового собеседования</w:t>
      </w:r>
    </w:p>
    <w:p w:rsidR="0097794D" w:rsidRDefault="0097794D" w:rsidP="00C15990">
      <w:pPr>
        <w:ind w:firstLine="854"/>
        <w:jc w:val="both"/>
        <w:rPr>
          <w:sz w:val="28"/>
          <w:szCs w:val="28"/>
        </w:rPr>
      </w:pPr>
    </w:p>
    <w:p w:rsidR="00F318AD" w:rsidRPr="00DA7A85" w:rsidRDefault="00F318AD" w:rsidP="00F318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866C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866CB">
        <w:rPr>
          <w:sz w:val="28"/>
          <w:szCs w:val="28"/>
        </w:rPr>
        <w:t>. </w:t>
      </w:r>
      <w:r w:rsidRPr="00DA7A85">
        <w:rPr>
          <w:sz w:val="28"/>
          <w:szCs w:val="28"/>
        </w:rPr>
        <w:t xml:space="preserve">После завершения ИС  ответственный организатор передает в </w:t>
      </w:r>
      <w:r w:rsidRPr="00DC12EF">
        <w:rPr>
          <w:sz w:val="28"/>
          <w:szCs w:val="28"/>
        </w:rPr>
        <w:t>ОМСУ</w:t>
      </w:r>
      <w:r w:rsidR="00B00EB6" w:rsidRPr="00DC12EF">
        <w:rPr>
          <w:sz w:val="28"/>
          <w:szCs w:val="28"/>
        </w:rPr>
        <w:t>/РЦОИ</w:t>
      </w:r>
      <w:r w:rsidRPr="00DC12EF">
        <w:rPr>
          <w:sz w:val="28"/>
          <w:szCs w:val="28"/>
        </w:rPr>
        <w:t xml:space="preserve"> следующие</w:t>
      </w:r>
      <w:r w:rsidRPr="00DA7A85">
        <w:rPr>
          <w:sz w:val="28"/>
          <w:szCs w:val="28"/>
        </w:rPr>
        <w:t xml:space="preserve"> материалы ИС:</w:t>
      </w:r>
    </w:p>
    <w:p w:rsidR="00F318AD" w:rsidRPr="00DA7A85" w:rsidRDefault="00F318AD" w:rsidP="00F318AD">
      <w:pPr>
        <w:pStyle w:val="af8"/>
        <w:numPr>
          <w:ilvl w:val="0"/>
          <w:numId w:val="23"/>
        </w:numPr>
        <w:spacing w:after="0" w:line="240" w:lineRule="auto"/>
        <w:ind w:left="0" w:firstLine="851"/>
        <w:rPr>
          <w:sz w:val="28"/>
          <w:szCs w:val="28"/>
        </w:rPr>
      </w:pPr>
      <w:r w:rsidRPr="00DA7A85">
        <w:rPr>
          <w:sz w:val="28"/>
          <w:szCs w:val="28"/>
        </w:rPr>
        <w:t>по защищенным каналам связи специализированную форму для внесения информации из протоколов оценивания ИС (файл в формате XML);</w:t>
      </w:r>
    </w:p>
    <w:p w:rsidR="00F318AD" w:rsidRPr="00DA7A85" w:rsidRDefault="00F318AD" w:rsidP="00F318AD">
      <w:pPr>
        <w:pStyle w:val="af8"/>
        <w:numPr>
          <w:ilvl w:val="0"/>
          <w:numId w:val="23"/>
        </w:numPr>
        <w:spacing w:after="0" w:line="240" w:lineRule="auto"/>
        <w:ind w:left="0" w:firstLine="851"/>
        <w:rPr>
          <w:sz w:val="28"/>
          <w:szCs w:val="28"/>
        </w:rPr>
      </w:pPr>
      <w:r w:rsidRPr="00DA7A85">
        <w:rPr>
          <w:sz w:val="28"/>
          <w:szCs w:val="28"/>
        </w:rPr>
        <w:t>по акту приемки-передачи материалов ИС доставочный пакет с материалами ИС:</w:t>
      </w:r>
    </w:p>
    <w:p w:rsidR="00F318AD" w:rsidRPr="005C4A3C" w:rsidRDefault="00F318AD" w:rsidP="00687BE4">
      <w:pPr>
        <w:pStyle w:val="af8"/>
        <w:numPr>
          <w:ilvl w:val="0"/>
          <w:numId w:val="31"/>
        </w:numPr>
        <w:spacing w:after="0" w:line="240" w:lineRule="auto"/>
        <w:ind w:left="1418" w:hanging="12"/>
        <w:rPr>
          <w:sz w:val="28"/>
          <w:szCs w:val="28"/>
        </w:rPr>
      </w:pPr>
      <w:r w:rsidRPr="005C4A3C">
        <w:rPr>
          <w:sz w:val="28"/>
          <w:szCs w:val="28"/>
        </w:rPr>
        <w:t>ведомость учета проведения ИС в аудитории;</w:t>
      </w:r>
    </w:p>
    <w:p w:rsidR="00F318AD" w:rsidRPr="005C4A3C" w:rsidRDefault="00F318AD" w:rsidP="00687BE4">
      <w:pPr>
        <w:pStyle w:val="af8"/>
        <w:numPr>
          <w:ilvl w:val="0"/>
          <w:numId w:val="31"/>
        </w:numPr>
        <w:spacing w:after="0" w:line="240" w:lineRule="auto"/>
        <w:ind w:left="1418" w:hanging="12"/>
        <w:rPr>
          <w:sz w:val="28"/>
          <w:szCs w:val="28"/>
        </w:rPr>
      </w:pPr>
      <w:r w:rsidRPr="005C4A3C">
        <w:rPr>
          <w:sz w:val="28"/>
          <w:szCs w:val="28"/>
        </w:rPr>
        <w:t>списки участников ИС в аудиториях проведения;</w:t>
      </w:r>
    </w:p>
    <w:p w:rsidR="00F318AD" w:rsidRPr="005C4A3C" w:rsidRDefault="005C4A3C" w:rsidP="00687BE4">
      <w:pPr>
        <w:pStyle w:val="af8"/>
        <w:numPr>
          <w:ilvl w:val="0"/>
          <w:numId w:val="31"/>
        </w:numPr>
        <w:spacing w:after="0" w:line="240" w:lineRule="auto"/>
        <w:ind w:left="1418" w:hanging="12"/>
        <w:rPr>
          <w:sz w:val="28"/>
          <w:szCs w:val="28"/>
        </w:rPr>
      </w:pPr>
      <w:r w:rsidRPr="005C4A3C">
        <w:rPr>
          <w:sz w:val="28"/>
          <w:szCs w:val="28"/>
        </w:rPr>
        <w:t>возвратные доставочные пакеты (по количеству аудиторий проведения) с протоколами эксперта для оценивания ответов участников ИС</w:t>
      </w:r>
      <w:r w:rsidR="00DC12EF" w:rsidRPr="00DC12EF">
        <w:rPr>
          <w:rFonts w:eastAsia="Times New Roman"/>
          <w:sz w:val="28"/>
          <w:szCs w:val="28"/>
          <w:lang w:eastAsia="ar-SA"/>
        </w:rPr>
        <w:t xml:space="preserve"> </w:t>
      </w:r>
      <w:r w:rsidR="00DC12EF" w:rsidRPr="00DC12EF">
        <w:rPr>
          <w:sz w:val="28"/>
          <w:szCs w:val="28"/>
        </w:rPr>
        <w:t>и листами письменных ответов участников ИС</w:t>
      </w:r>
      <w:r w:rsidR="00DC12EF">
        <w:rPr>
          <w:sz w:val="28"/>
          <w:szCs w:val="28"/>
        </w:rPr>
        <w:t xml:space="preserve"> (при наличии)</w:t>
      </w:r>
      <w:r w:rsidRPr="005C4A3C">
        <w:rPr>
          <w:sz w:val="28"/>
          <w:szCs w:val="28"/>
        </w:rPr>
        <w:t>;</w:t>
      </w:r>
    </w:p>
    <w:p w:rsidR="00F318AD" w:rsidRPr="002954C9" w:rsidRDefault="005C4A3C" w:rsidP="00687BE4">
      <w:pPr>
        <w:pStyle w:val="af8"/>
        <w:numPr>
          <w:ilvl w:val="0"/>
          <w:numId w:val="31"/>
        </w:numPr>
        <w:spacing w:after="0" w:line="240" w:lineRule="auto"/>
        <w:ind w:left="1418" w:hanging="12"/>
        <w:rPr>
          <w:spacing w:val="-6"/>
          <w:sz w:val="28"/>
          <w:szCs w:val="28"/>
        </w:rPr>
      </w:pPr>
      <w:r w:rsidRPr="002954C9">
        <w:rPr>
          <w:spacing w:val="-6"/>
          <w:sz w:val="28"/>
          <w:szCs w:val="28"/>
        </w:rPr>
        <w:t xml:space="preserve">возвратный доставочный пакет с </w:t>
      </w:r>
      <w:r w:rsidR="00F318AD" w:rsidRPr="002954C9">
        <w:rPr>
          <w:spacing w:val="-6"/>
          <w:sz w:val="28"/>
          <w:szCs w:val="28"/>
        </w:rPr>
        <w:t>отчуждаемы</w:t>
      </w:r>
      <w:r w:rsidRPr="002954C9">
        <w:rPr>
          <w:spacing w:val="-6"/>
          <w:sz w:val="28"/>
          <w:szCs w:val="28"/>
        </w:rPr>
        <w:t>ми</w:t>
      </w:r>
      <w:r w:rsidR="00F318AD" w:rsidRPr="002954C9">
        <w:rPr>
          <w:spacing w:val="-6"/>
          <w:sz w:val="28"/>
          <w:szCs w:val="28"/>
        </w:rPr>
        <w:t xml:space="preserve"> носител</w:t>
      </w:r>
      <w:r w:rsidRPr="002954C9">
        <w:rPr>
          <w:spacing w:val="-6"/>
          <w:sz w:val="28"/>
          <w:szCs w:val="28"/>
        </w:rPr>
        <w:t>ями</w:t>
      </w:r>
      <w:r w:rsidR="00F318AD" w:rsidRPr="002954C9">
        <w:rPr>
          <w:spacing w:val="-6"/>
          <w:sz w:val="28"/>
          <w:szCs w:val="28"/>
        </w:rPr>
        <w:t xml:space="preserve"> информации с аудио-файлами ответов участников ИС.</w:t>
      </w:r>
    </w:p>
    <w:p w:rsidR="00BA5CA8" w:rsidRDefault="00BA5CA8" w:rsidP="00A33E90">
      <w:pPr>
        <w:jc w:val="both"/>
        <w:rPr>
          <w:sz w:val="28"/>
          <w:szCs w:val="28"/>
        </w:rPr>
      </w:pPr>
    </w:p>
    <w:sectPr w:rsidR="00BA5CA8" w:rsidSect="00A33E90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46C" w:rsidRDefault="0055146C">
      <w:r>
        <w:separator/>
      </w:r>
    </w:p>
  </w:endnote>
  <w:endnote w:type="continuationSeparator" w:id="0">
    <w:p w:rsidR="0055146C" w:rsidRDefault="0055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46C" w:rsidRDefault="0055146C">
      <w:r>
        <w:separator/>
      </w:r>
    </w:p>
  </w:footnote>
  <w:footnote w:type="continuationSeparator" w:id="0">
    <w:p w:rsidR="0055146C" w:rsidRDefault="00551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5246462"/>
    <w:multiLevelType w:val="hybridMultilevel"/>
    <w:tmpl w:val="91EEBFAC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05CF07C7"/>
    <w:multiLevelType w:val="hybridMultilevel"/>
    <w:tmpl w:val="405ED960"/>
    <w:lvl w:ilvl="0" w:tplc="C54EE62A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D686FFC"/>
    <w:multiLevelType w:val="hybridMultilevel"/>
    <w:tmpl w:val="8A3EF5C6"/>
    <w:lvl w:ilvl="0" w:tplc="13ECB3B4">
      <w:start w:val="1"/>
      <w:numFmt w:val="bullet"/>
      <w:suff w:val="space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0455DEE"/>
    <w:multiLevelType w:val="hybridMultilevel"/>
    <w:tmpl w:val="6310E56C"/>
    <w:lvl w:ilvl="0" w:tplc="B038D116">
      <w:start w:val="1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18B45AEC"/>
    <w:multiLevelType w:val="hybridMultilevel"/>
    <w:tmpl w:val="BB9CE01E"/>
    <w:lvl w:ilvl="0" w:tplc="C54EE62A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1B425F58"/>
    <w:multiLevelType w:val="hybridMultilevel"/>
    <w:tmpl w:val="1BD8957A"/>
    <w:lvl w:ilvl="0" w:tplc="9A1CCD5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D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>
    <w:nsid w:val="1C9B14A2"/>
    <w:multiLevelType w:val="hybridMultilevel"/>
    <w:tmpl w:val="5A62EC02"/>
    <w:lvl w:ilvl="0" w:tplc="9A1CCD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D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215A2C2F"/>
    <w:multiLevelType w:val="hybridMultilevel"/>
    <w:tmpl w:val="99C6AE08"/>
    <w:lvl w:ilvl="0" w:tplc="B038D116">
      <w:start w:val="1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95264E2"/>
    <w:multiLevelType w:val="hybridMultilevel"/>
    <w:tmpl w:val="EAE261BC"/>
    <w:lvl w:ilvl="0" w:tplc="DE064BC6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1">
    <w:nsid w:val="3F5739AD"/>
    <w:multiLevelType w:val="hybridMultilevel"/>
    <w:tmpl w:val="B872936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4BD612F8"/>
    <w:multiLevelType w:val="hybridMultilevel"/>
    <w:tmpl w:val="552A9246"/>
    <w:lvl w:ilvl="0" w:tplc="68EA6B7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13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B5068B7"/>
    <w:multiLevelType w:val="hybridMultilevel"/>
    <w:tmpl w:val="8DFEE71E"/>
    <w:lvl w:ilvl="0" w:tplc="4274AB84">
      <w:start w:val="1"/>
      <w:numFmt w:val="bullet"/>
      <w:suff w:val="space"/>
      <w:lvlText w:val="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5">
    <w:nsid w:val="5C480E20"/>
    <w:multiLevelType w:val="hybridMultilevel"/>
    <w:tmpl w:val="9B00D5EA"/>
    <w:lvl w:ilvl="0" w:tplc="F01055E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EF63B53"/>
    <w:multiLevelType w:val="hybridMultilevel"/>
    <w:tmpl w:val="362A6C6E"/>
    <w:lvl w:ilvl="0" w:tplc="DE064BC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>
    <w:nsid w:val="67655049"/>
    <w:multiLevelType w:val="hybridMultilevel"/>
    <w:tmpl w:val="95E2A6D0"/>
    <w:lvl w:ilvl="0" w:tplc="DE064BC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6C9900C3"/>
    <w:multiLevelType w:val="hybridMultilevel"/>
    <w:tmpl w:val="CDA6D3AE"/>
    <w:lvl w:ilvl="0" w:tplc="C9D8170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71B2552C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D5BAE5DA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8C30986C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D4EE2B60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81CA9462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F18C4752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8F8A4044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1461DB4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9">
    <w:nsid w:val="6FDB0584"/>
    <w:multiLevelType w:val="hybridMultilevel"/>
    <w:tmpl w:val="A05C970A"/>
    <w:lvl w:ilvl="0" w:tplc="DE064BC6">
      <w:start w:val="1"/>
      <w:numFmt w:val="bullet"/>
      <w:lvlText w:val="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0">
    <w:nsid w:val="71D95ED4"/>
    <w:multiLevelType w:val="hybridMultilevel"/>
    <w:tmpl w:val="D9787AF6"/>
    <w:lvl w:ilvl="0" w:tplc="DE064BC6">
      <w:start w:val="1"/>
      <w:numFmt w:val="bullet"/>
      <w:lvlText w:val="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1">
    <w:nsid w:val="73DF0E4F"/>
    <w:multiLevelType w:val="hybridMultilevel"/>
    <w:tmpl w:val="28F477C2"/>
    <w:lvl w:ilvl="0" w:tplc="DE064B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E7E6C58"/>
    <w:multiLevelType w:val="hybridMultilevel"/>
    <w:tmpl w:val="70EC933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17"/>
  </w:num>
  <w:num w:numId="16">
    <w:abstractNumId w:val="18"/>
  </w:num>
  <w:num w:numId="17">
    <w:abstractNumId w:val="25"/>
  </w:num>
  <w:num w:numId="18">
    <w:abstractNumId w:val="27"/>
  </w:num>
  <w:num w:numId="19">
    <w:abstractNumId w:val="31"/>
  </w:num>
  <w:num w:numId="20">
    <w:abstractNumId w:val="26"/>
  </w:num>
  <w:num w:numId="21">
    <w:abstractNumId w:val="30"/>
  </w:num>
  <w:num w:numId="22">
    <w:abstractNumId w:val="20"/>
  </w:num>
  <w:num w:numId="23">
    <w:abstractNumId w:val="29"/>
  </w:num>
  <w:num w:numId="24">
    <w:abstractNumId w:val="22"/>
  </w:num>
  <w:num w:numId="25">
    <w:abstractNumId w:val="32"/>
  </w:num>
  <w:num w:numId="26">
    <w:abstractNumId w:val="21"/>
  </w:num>
  <w:num w:numId="27">
    <w:abstractNumId w:val="13"/>
  </w:num>
  <w:num w:numId="28">
    <w:abstractNumId w:val="12"/>
  </w:num>
  <w:num w:numId="29">
    <w:abstractNumId w:val="16"/>
  </w:num>
  <w:num w:numId="30">
    <w:abstractNumId w:val="14"/>
  </w:num>
  <w:num w:numId="31">
    <w:abstractNumId w:val="24"/>
  </w:num>
  <w:num w:numId="32">
    <w:abstractNumId w:val="1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DD0"/>
    <w:rsid w:val="00002A96"/>
    <w:rsid w:val="0000405F"/>
    <w:rsid w:val="000100C6"/>
    <w:rsid w:val="00010319"/>
    <w:rsid w:val="000104F7"/>
    <w:rsid w:val="00010F6C"/>
    <w:rsid w:val="0001248B"/>
    <w:rsid w:val="00012D40"/>
    <w:rsid w:val="00013DC7"/>
    <w:rsid w:val="0001418F"/>
    <w:rsid w:val="00015F9E"/>
    <w:rsid w:val="000203A5"/>
    <w:rsid w:val="000240F5"/>
    <w:rsid w:val="0002674E"/>
    <w:rsid w:val="00030C7D"/>
    <w:rsid w:val="00031878"/>
    <w:rsid w:val="00032334"/>
    <w:rsid w:val="00032BF5"/>
    <w:rsid w:val="00034A46"/>
    <w:rsid w:val="00036E9C"/>
    <w:rsid w:val="00040610"/>
    <w:rsid w:val="000412E0"/>
    <w:rsid w:val="00042034"/>
    <w:rsid w:val="000438D8"/>
    <w:rsid w:val="0004476A"/>
    <w:rsid w:val="00046A80"/>
    <w:rsid w:val="00046C1A"/>
    <w:rsid w:val="00047498"/>
    <w:rsid w:val="00047697"/>
    <w:rsid w:val="00052B21"/>
    <w:rsid w:val="0005410D"/>
    <w:rsid w:val="00055D85"/>
    <w:rsid w:val="00057A57"/>
    <w:rsid w:val="00057E7A"/>
    <w:rsid w:val="00060781"/>
    <w:rsid w:val="00063F76"/>
    <w:rsid w:val="00064639"/>
    <w:rsid w:val="0006512F"/>
    <w:rsid w:val="000670EF"/>
    <w:rsid w:val="00076D1F"/>
    <w:rsid w:val="0007797A"/>
    <w:rsid w:val="00084205"/>
    <w:rsid w:val="00084C35"/>
    <w:rsid w:val="0008664F"/>
    <w:rsid w:val="000923FA"/>
    <w:rsid w:val="00097F31"/>
    <w:rsid w:val="000A23F7"/>
    <w:rsid w:val="000A4881"/>
    <w:rsid w:val="000A5349"/>
    <w:rsid w:val="000A5E9E"/>
    <w:rsid w:val="000A6F9D"/>
    <w:rsid w:val="000A7EA0"/>
    <w:rsid w:val="000B1534"/>
    <w:rsid w:val="000B24F8"/>
    <w:rsid w:val="000B2E7D"/>
    <w:rsid w:val="000B3659"/>
    <w:rsid w:val="000B4112"/>
    <w:rsid w:val="000B5267"/>
    <w:rsid w:val="000B5CEF"/>
    <w:rsid w:val="000B6026"/>
    <w:rsid w:val="000B62F0"/>
    <w:rsid w:val="000B750F"/>
    <w:rsid w:val="000C1C57"/>
    <w:rsid w:val="000C2E76"/>
    <w:rsid w:val="000C72E1"/>
    <w:rsid w:val="000D2191"/>
    <w:rsid w:val="000D5DA8"/>
    <w:rsid w:val="000D726B"/>
    <w:rsid w:val="000E1A1B"/>
    <w:rsid w:val="000E39EF"/>
    <w:rsid w:val="000E75B4"/>
    <w:rsid w:val="000F0348"/>
    <w:rsid w:val="000F0BE6"/>
    <w:rsid w:val="000F4D04"/>
    <w:rsid w:val="000F6FE8"/>
    <w:rsid w:val="00100233"/>
    <w:rsid w:val="00104F73"/>
    <w:rsid w:val="00113374"/>
    <w:rsid w:val="00115EB5"/>
    <w:rsid w:val="001213AC"/>
    <w:rsid w:val="00123D5B"/>
    <w:rsid w:val="001249DA"/>
    <w:rsid w:val="00126E8F"/>
    <w:rsid w:val="00127AAE"/>
    <w:rsid w:val="00130CA4"/>
    <w:rsid w:val="00140BF3"/>
    <w:rsid w:val="00141A6B"/>
    <w:rsid w:val="0014492E"/>
    <w:rsid w:val="00144C8E"/>
    <w:rsid w:val="0014627F"/>
    <w:rsid w:val="001468AE"/>
    <w:rsid w:val="00147455"/>
    <w:rsid w:val="00147D14"/>
    <w:rsid w:val="00150AB2"/>
    <w:rsid w:val="001532EB"/>
    <w:rsid w:val="00154AE4"/>
    <w:rsid w:val="00156E3E"/>
    <w:rsid w:val="001570AB"/>
    <w:rsid w:val="00162415"/>
    <w:rsid w:val="00163953"/>
    <w:rsid w:val="0016469D"/>
    <w:rsid w:val="00166580"/>
    <w:rsid w:val="0017060A"/>
    <w:rsid w:val="00171E31"/>
    <w:rsid w:val="00174570"/>
    <w:rsid w:val="0017590C"/>
    <w:rsid w:val="00175FC7"/>
    <w:rsid w:val="00177F70"/>
    <w:rsid w:val="0019193A"/>
    <w:rsid w:val="00193259"/>
    <w:rsid w:val="00195349"/>
    <w:rsid w:val="0019677F"/>
    <w:rsid w:val="00196C9F"/>
    <w:rsid w:val="001A495B"/>
    <w:rsid w:val="001A5BFF"/>
    <w:rsid w:val="001A6A6A"/>
    <w:rsid w:val="001B3007"/>
    <w:rsid w:val="001B655B"/>
    <w:rsid w:val="001C0157"/>
    <w:rsid w:val="001C1510"/>
    <w:rsid w:val="001C2398"/>
    <w:rsid w:val="001C4B15"/>
    <w:rsid w:val="001C5433"/>
    <w:rsid w:val="001C7656"/>
    <w:rsid w:val="001D19FB"/>
    <w:rsid w:val="001D2881"/>
    <w:rsid w:val="001D3196"/>
    <w:rsid w:val="001D4CEA"/>
    <w:rsid w:val="001D5027"/>
    <w:rsid w:val="001D5A41"/>
    <w:rsid w:val="001D5CF4"/>
    <w:rsid w:val="001E134B"/>
    <w:rsid w:val="001E1C92"/>
    <w:rsid w:val="001E26AC"/>
    <w:rsid w:val="001E2AE1"/>
    <w:rsid w:val="001E2E24"/>
    <w:rsid w:val="001E4CA1"/>
    <w:rsid w:val="001E6171"/>
    <w:rsid w:val="001E6551"/>
    <w:rsid w:val="001E7ACE"/>
    <w:rsid w:val="001F1BD0"/>
    <w:rsid w:val="001F2502"/>
    <w:rsid w:val="001F2E4F"/>
    <w:rsid w:val="001F35CD"/>
    <w:rsid w:val="001F39F5"/>
    <w:rsid w:val="001F3F1A"/>
    <w:rsid w:val="001F575D"/>
    <w:rsid w:val="001F7C82"/>
    <w:rsid w:val="00200A7D"/>
    <w:rsid w:val="00200D9C"/>
    <w:rsid w:val="0020170B"/>
    <w:rsid w:val="00205086"/>
    <w:rsid w:val="0020632C"/>
    <w:rsid w:val="00206A29"/>
    <w:rsid w:val="0020765D"/>
    <w:rsid w:val="0021223E"/>
    <w:rsid w:val="00212D2F"/>
    <w:rsid w:val="00214900"/>
    <w:rsid w:val="00215D48"/>
    <w:rsid w:val="0021660D"/>
    <w:rsid w:val="002204CC"/>
    <w:rsid w:val="002217DB"/>
    <w:rsid w:val="00223607"/>
    <w:rsid w:val="00223C58"/>
    <w:rsid w:val="00225A90"/>
    <w:rsid w:val="00231D38"/>
    <w:rsid w:val="0023388B"/>
    <w:rsid w:val="0023391B"/>
    <w:rsid w:val="00235669"/>
    <w:rsid w:val="0024147B"/>
    <w:rsid w:val="00241F10"/>
    <w:rsid w:val="0024301E"/>
    <w:rsid w:val="0024315E"/>
    <w:rsid w:val="0024480D"/>
    <w:rsid w:val="00244854"/>
    <w:rsid w:val="002452F4"/>
    <w:rsid w:val="00245C2F"/>
    <w:rsid w:val="00252C34"/>
    <w:rsid w:val="00253A7E"/>
    <w:rsid w:val="00255731"/>
    <w:rsid w:val="00261F22"/>
    <w:rsid w:val="00263643"/>
    <w:rsid w:val="00264E03"/>
    <w:rsid w:val="00264EBC"/>
    <w:rsid w:val="00265750"/>
    <w:rsid w:val="00267DA5"/>
    <w:rsid w:val="00267F72"/>
    <w:rsid w:val="00271F09"/>
    <w:rsid w:val="0027262A"/>
    <w:rsid w:val="00273AB5"/>
    <w:rsid w:val="00274C07"/>
    <w:rsid w:val="002760AC"/>
    <w:rsid w:val="0027698E"/>
    <w:rsid w:val="00277FD1"/>
    <w:rsid w:val="00281534"/>
    <w:rsid w:val="00284580"/>
    <w:rsid w:val="002846B0"/>
    <w:rsid w:val="00284BCE"/>
    <w:rsid w:val="002854E6"/>
    <w:rsid w:val="00287393"/>
    <w:rsid w:val="00287CFA"/>
    <w:rsid w:val="00287D0D"/>
    <w:rsid w:val="00290024"/>
    <w:rsid w:val="00290AA0"/>
    <w:rsid w:val="002926F1"/>
    <w:rsid w:val="002952D7"/>
    <w:rsid w:val="002953C8"/>
    <w:rsid w:val="002954C9"/>
    <w:rsid w:val="00296749"/>
    <w:rsid w:val="00296B22"/>
    <w:rsid w:val="00297481"/>
    <w:rsid w:val="002A0C26"/>
    <w:rsid w:val="002A174A"/>
    <w:rsid w:val="002A3E34"/>
    <w:rsid w:val="002A4B6C"/>
    <w:rsid w:val="002A78A5"/>
    <w:rsid w:val="002B06DD"/>
    <w:rsid w:val="002B25ED"/>
    <w:rsid w:val="002B271C"/>
    <w:rsid w:val="002B31EC"/>
    <w:rsid w:val="002B72E6"/>
    <w:rsid w:val="002B7567"/>
    <w:rsid w:val="002C23E2"/>
    <w:rsid w:val="002C3285"/>
    <w:rsid w:val="002C3407"/>
    <w:rsid w:val="002C540A"/>
    <w:rsid w:val="002C579F"/>
    <w:rsid w:val="002D537F"/>
    <w:rsid w:val="002D5860"/>
    <w:rsid w:val="002D60D5"/>
    <w:rsid w:val="002E5501"/>
    <w:rsid w:val="002E6DB3"/>
    <w:rsid w:val="002F001B"/>
    <w:rsid w:val="002F4C6B"/>
    <w:rsid w:val="002F58F1"/>
    <w:rsid w:val="003036DF"/>
    <w:rsid w:val="00305B79"/>
    <w:rsid w:val="003078C3"/>
    <w:rsid w:val="003102C9"/>
    <w:rsid w:val="003103A2"/>
    <w:rsid w:val="00310964"/>
    <w:rsid w:val="00310E7E"/>
    <w:rsid w:val="00316CC9"/>
    <w:rsid w:val="00321458"/>
    <w:rsid w:val="00330B29"/>
    <w:rsid w:val="00332A15"/>
    <w:rsid w:val="00334A7D"/>
    <w:rsid w:val="00337395"/>
    <w:rsid w:val="00340108"/>
    <w:rsid w:val="00340224"/>
    <w:rsid w:val="003415F4"/>
    <w:rsid w:val="00343DEC"/>
    <w:rsid w:val="00352820"/>
    <w:rsid w:val="00352988"/>
    <w:rsid w:val="00360D47"/>
    <w:rsid w:val="00361143"/>
    <w:rsid w:val="00361514"/>
    <w:rsid w:val="00361616"/>
    <w:rsid w:val="00361C9A"/>
    <w:rsid w:val="00364241"/>
    <w:rsid w:val="003649E8"/>
    <w:rsid w:val="00364A35"/>
    <w:rsid w:val="00364B85"/>
    <w:rsid w:val="00365C90"/>
    <w:rsid w:val="00366EEC"/>
    <w:rsid w:val="00367EB8"/>
    <w:rsid w:val="003708EB"/>
    <w:rsid w:val="00373C0F"/>
    <w:rsid w:val="003767FF"/>
    <w:rsid w:val="00383415"/>
    <w:rsid w:val="0038372B"/>
    <w:rsid w:val="00383D4F"/>
    <w:rsid w:val="00384BC3"/>
    <w:rsid w:val="003861D3"/>
    <w:rsid w:val="003866FB"/>
    <w:rsid w:val="003867D9"/>
    <w:rsid w:val="00395721"/>
    <w:rsid w:val="00395E7D"/>
    <w:rsid w:val="00396B61"/>
    <w:rsid w:val="003A46CA"/>
    <w:rsid w:val="003A682D"/>
    <w:rsid w:val="003A75AF"/>
    <w:rsid w:val="003A7D47"/>
    <w:rsid w:val="003B6501"/>
    <w:rsid w:val="003C13F9"/>
    <w:rsid w:val="003C2CD9"/>
    <w:rsid w:val="003C64DE"/>
    <w:rsid w:val="003C7922"/>
    <w:rsid w:val="003D053B"/>
    <w:rsid w:val="003D38F9"/>
    <w:rsid w:val="003D5E3E"/>
    <w:rsid w:val="003D604D"/>
    <w:rsid w:val="003E0731"/>
    <w:rsid w:val="003E073C"/>
    <w:rsid w:val="003E1370"/>
    <w:rsid w:val="003E62F0"/>
    <w:rsid w:val="003E74D5"/>
    <w:rsid w:val="003F0D6A"/>
    <w:rsid w:val="003F1DAE"/>
    <w:rsid w:val="003F2884"/>
    <w:rsid w:val="003F39DD"/>
    <w:rsid w:val="003F51DA"/>
    <w:rsid w:val="00401DF5"/>
    <w:rsid w:val="0040257C"/>
    <w:rsid w:val="00402C7E"/>
    <w:rsid w:val="00411A5D"/>
    <w:rsid w:val="00416286"/>
    <w:rsid w:val="0042155C"/>
    <w:rsid w:val="00422557"/>
    <w:rsid w:val="00425366"/>
    <w:rsid w:val="00425973"/>
    <w:rsid w:val="00426390"/>
    <w:rsid w:val="00427239"/>
    <w:rsid w:val="00427AAB"/>
    <w:rsid w:val="00427AF3"/>
    <w:rsid w:val="004311E0"/>
    <w:rsid w:val="0043237A"/>
    <w:rsid w:val="00432530"/>
    <w:rsid w:val="00434252"/>
    <w:rsid w:val="0043491D"/>
    <w:rsid w:val="00435264"/>
    <w:rsid w:val="004359FF"/>
    <w:rsid w:val="004414C6"/>
    <w:rsid w:val="004414FA"/>
    <w:rsid w:val="0044200F"/>
    <w:rsid w:val="00442080"/>
    <w:rsid w:val="004439DB"/>
    <w:rsid w:val="004472EB"/>
    <w:rsid w:val="004522F6"/>
    <w:rsid w:val="00452DE6"/>
    <w:rsid w:val="0045485A"/>
    <w:rsid w:val="00455548"/>
    <w:rsid w:val="00457B83"/>
    <w:rsid w:val="0046084E"/>
    <w:rsid w:val="00460F47"/>
    <w:rsid w:val="0046553D"/>
    <w:rsid w:val="00466B95"/>
    <w:rsid w:val="004701E5"/>
    <w:rsid w:val="00470B42"/>
    <w:rsid w:val="0047377A"/>
    <w:rsid w:val="00480FC6"/>
    <w:rsid w:val="004818A1"/>
    <w:rsid w:val="00482578"/>
    <w:rsid w:val="00482F43"/>
    <w:rsid w:val="0048394A"/>
    <w:rsid w:val="00484AA4"/>
    <w:rsid w:val="004870B9"/>
    <w:rsid w:val="00490F68"/>
    <w:rsid w:val="00492078"/>
    <w:rsid w:val="00492D10"/>
    <w:rsid w:val="004932AF"/>
    <w:rsid w:val="004934C2"/>
    <w:rsid w:val="00494597"/>
    <w:rsid w:val="004950AC"/>
    <w:rsid w:val="00496B45"/>
    <w:rsid w:val="00496B8F"/>
    <w:rsid w:val="004971C7"/>
    <w:rsid w:val="00497744"/>
    <w:rsid w:val="004A0B2C"/>
    <w:rsid w:val="004A15AE"/>
    <w:rsid w:val="004B18BD"/>
    <w:rsid w:val="004B42B4"/>
    <w:rsid w:val="004B4813"/>
    <w:rsid w:val="004B4946"/>
    <w:rsid w:val="004B56BA"/>
    <w:rsid w:val="004B6247"/>
    <w:rsid w:val="004C0FA5"/>
    <w:rsid w:val="004C2257"/>
    <w:rsid w:val="004C4F36"/>
    <w:rsid w:val="004D048F"/>
    <w:rsid w:val="004D318C"/>
    <w:rsid w:val="004D35F1"/>
    <w:rsid w:val="004D5EBF"/>
    <w:rsid w:val="004E1D98"/>
    <w:rsid w:val="004E4578"/>
    <w:rsid w:val="004E502D"/>
    <w:rsid w:val="004F051E"/>
    <w:rsid w:val="004F063C"/>
    <w:rsid w:val="004F0F16"/>
    <w:rsid w:val="004F0FF3"/>
    <w:rsid w:val="004F154E"/>
    <w:rsid w:val="004F2F98"/>
    <w:rsid w:val="004F6968"/>
    <w:rsid w:val="005005C6"/>
    <w:rsid w:val="00500D79"/>
    <w:rsid w:val="00504311"/>
    <w:rsid w:val="00504D22"/>
    <w:rsid w:val="00506FED"/>
    <w:rsid w:val="00511974"/>
    <w:rsid w:val="0051754E"/>
    <w:rsid w:val="0052140C"/>
    <w:rsid w:val="00522AC0"/>
    <w:rsid w:val="00524DD4"/>
    <w:rsid w:val="0052526E"/>
    <w:rsid w:val="00526084"/>
    <w:rsid w:val="00526313"/>
    <w:rsid w:val="005273E8"/>
    <w:rsid w:val="00533AC5"/>
    <w:rsid w:val="00534D69"/>
    <w:rsid w:val="00535292"/>
    <w:rsid w:val="005362B0"/>
    <w:rsid w:val="0053733A"/>
    <w:rsid w:val="00537CA9"/>
    <w:rsid w:val="00540733"/>
    <w:rsid w:val="00541F71"/>
    <w:rsid w:val="00542668"/>
    <w:rsid w:val="00544E92"/>
    <w:rsid w:val="005459A7"/>
    <w:rsid w:val="00546A2D"/>
    <w:rsid w:val="0055146C"/>
    <w:rsid w:val="00552953"/>
    <w:rsid w:val="00557436"/>
    <w:rsid w:val="0056480D"/>
    <w:rsid w:val="005657A9"/>
    <w:rsid w:val="005704EE"/>
    <w:rsid w:val="00570D92"/>
    <w:rsid w:val="00570E6E"/>
    <w:rsid w:val="005725B9"/>
    <w:rsid w:val="00573831"/>
    <w:rsid w:val="00574DAD"/>
    <w:rsid w:val="005750B4"/>
    <w:rsid w:val="00577811"/>
    <w:rsid w:val="00577D55"/>
    <w:rsid w:val="005813C2"/>
    <w:rsid w:val="005835A2"/>
    <w:rsid w:val="0058552E"/>
    <w:rsid w:val="00585B72"/>
    <w:rsid w:val="005865DD"/>
    <w:rsid w:val="00587D5B"/>
    <w:rsid w:val="0059414B"/>
    <w:rsid w:val="00594CB4"/>
    <w:rsid w:val="00595117"/>
    <w:rsid w:val="005951D4"/>
    <w:rsid w:val="00595946"/>
    <w:rsid w:val="005A132F"/>
    <w:rsid w:val="005A3C67"/>
    <w:rsid w:val="005A6EEB"/>
    <w:rsid w:val="005B2227"/>
    <w:rsid w:val="005B2883"/>
    <w:rsid w:val="005B2BBF"/>
    <w:rsid w:val="005B5B2F"/>
    <w:rsid w:val="005B64B0"/>
    <w:rsid w:val="005C23F9"/>
    <w:rsid w:val="005C250A"/>
    <w:rsid w:val="005C2D7F"/>
    <w:rsid w:val="005C2FAD"/>
    <w:rsid w:val="005C33A8"/>
    <w:rsid w:val="005C36FE"/>
    <w:rsid w:val="005C42E8"/>
    <w:rsid w:val="005C4A3C"/>
    <w:rsid w:val="005D1122"/>
    <w:rsid w:val="005D2713"/>
    <w:rsid w:val="005D2AE3"/>
    <w:rsid w:val="005D40E9"/>
    <w:rsid w:val="005D4478"/>
    <w:rsid w:val="005D624B"/>
    <w:rsid w:val="005D6D17"/>
    <w:rsid w:val="005E2D18"/>
    <w:rsid w:val="005F085D"/>
    <w:rsid w:val="005F0DE4"/>
    <w:rsid w:val="005F1978"/>
    <w:rsid w:val="005F2550"/>
    <w:rsid w:val="005F283E"/>
    <w:rsid w:val="00603864"/>
    <w:rsid w:val="00603F45"/>
    <w:rsid w:val="006047B6"/>
    <w:rsid w:val="00604ABC"/>
    <w:rsid w:val="00604E6F"/>
    <w:rsid w:val="00605614"/>
    <w:rsid w:val="00606AA5"/>
    <w:rsid w:val="00611239"/>
    <w:rsid w:val="00612CD1"/>
    <w:rsid w:val="0061381F"/>
    <w:rsid w:val="006138B2"/>
    <w:rsid w:val="00613BB3"/>
    <w:rsid w:val="00617A01"/>
    <w:rsid w:val="006225E8"/>
    <w:rsid w:val="006228D3"/>
    <w:rsid w:val="0062575E"/>
    <w:rsid w:val="0062708B"/>
    <w:rsid w:val="00627C52"/>
    <w:rsid w:val="00630473"/>
    <w:rsid w:val="00633D29"/>
    <w:rsid w:val="00634344"/>
    <w:rsid w:val="00634496"/>
    <w:rsid w:val="00635E13"/>
    <w:rsid w:val="00640946"/>
    <w:rsid w:val="006419C8"/>
    <w:rsid w:val="00646177"/>
    <w:rsid w:val="00647FA6"/>
    <w:rsid w:val="006507F0"/>
    <w:rsid w:val="006518C6"/>
    <w:rsid w:val="0065235E"/>
    <w:rsid w:val="00654141"/>
    <w:rsid w:val="00655026"/>
    <w:rsid w:val="00656272"/>
    <w:rsid w:val="0066055E"/>
    <w:rsid w:val="00661C02"/>
    <w:rsid w:val="00671A1F"/>
    <w:rsid w:val="00677F50"/>
    <w:rsid w:val="006830F6"/>
    <w:rsid w:val="00684401"/>
    <w:rsid w:val="00684C61"/>
    <w:rsid w:val="00685D49"/>
    <w:rsid w:val="006866B7"/>
    <w:rsid w:val="00687BE4"/>
    <w:rsid w:val="00690A5E"/>
    <w:rsid w:val="0069149A"/>
    <w:rsid w:val="006914B8"/>
    <w:rsid w:val="00693184"/>
    <w:rsid w:val="006944DB"/>
    <w:rsid w:val="0069596F"/>
    <w:rsid w:val="006A2FF2"/>
    <w:rsid w:val="006A3A34"/>
    <w:rsid w:val="006A4C6D"/>
    <w:rsid w:val="006A5F8F"/>
    <w:rsid w:val="006A659F"/>
    <w:rsid w:val="006B14E4"/>
    <w:rsid w:val="006B44E0"/>
    <w:rsid w:val="006B69AD"/>
    <w:rsid w:val="006C20F4"/>
    <w:rsid w:val="006C3419"/>
    <w:rsid w:val="006C363F"/>
    <w:rsid w:val="006C49CF"/>
    <w:rsid w:val="006D4054"/>
    <w:rsid w:val="006D52DA"/>
    <w:rsid w:val="006D599C"/>
    <w:rsid w:val="006D7C59"/>
    <w:rsid w:val="006E09A6"/>
    <w:rsid w:val="006E0F9B"/>
    <w:rsid w:val="006E2E13"/>
    <w:rsid w:val="006E6B0E"/>
    <w:rsid w:val="006F01D3"/>
    <w:rsid w:val="006F1437"/>
    <w:rsid w:val="006F24AB"/>
    <w:rsid w:val="006F324C"/>
    <w:rsid w:val="006F39CC"/>
    <w:rsid w:val="006F3D22"/>
    <w:rsid w:val="006F6E25"/>
    <w:rsid w:val="006F72D2"/>
    <w:rsid w:val="00703BAF"/>
    <w:rsid w:val="007045D3"/>
    <w:rsid w:val="00713C12"/>
    <w:rsid w:val="00713E59"/>
    <w:rsid w:val="0071490F"/>
    <w:rsid w:val="00716381"/>
    <w:rsid w:val="0072081A"/>
    <w:rsid w:val="0072303A"/>
    <w:rsid w:val="0072774A"/>
    <w:rsid w:val="00727EE4"/>
    <w:rsid w:val="007316FA"/>
    <w:rsid w:val="00732EB6"/>
    <w:rsid w:val="007402D8"/>
    <w:rsid w:val="00741187"/>
    <w:rsid w:val="007418CC"/>
    <w:rsid w:val="00744A71"/>
    <w:rsid w:val="00744F02"/>
    <w:rsid w:val="007472C9"/>
    <w:rsid w:val="00747CE0"/>
    <w:rsid w:val="00750E9C"/>
    <w:rsid w:val="00756FB8"/>
    <w:rsid w:val="0075704B"/>
    <w:rsid w:val="007572E7"/>
    <w:rsid w:val="00757A27"/>
    <w:rsid w:val="0076042F"/>
    <w:rsid w:val="00763378"/>
    <w:rsid w:val="00764E94"/>
    <w:rsid w:val="007660AD"/>
    <w:rsid w:val="00771FD4"/>
    <w:rsid w:val="007753D8"/>
    <w:rsid w:val="0077580A"/>
    <w:rsid w:val="00775C83"/>
    <w:rsid w:val="00776EC6"/>
    <w:rsid w:val="00784742"/>
    <w:rsid w:val="007847E2"/>
    <w:rsid w:val="00793DFE"/>
    <w:rsid w:val="00794207"/>
    <w:rsid w:val="007947B5"/>
    <w:rsid w:val="007954C5"/>
    <w:rsid w:val="007956C3"/>
    <w:rsid w:val="007A1F1C"/>
    <w:rsid w:val="007A49B6"/>
    <w:rsid w:val="007A546E"/>
    <w:rsid w:val="007A66F7"/>
    <w:rsid w:val="007A7318"/>
    <w:rsid w:val="007B08D3"/>
    <w:rsid w:val="007B24F7"/>
    <w:rsid w:val="007B385E"/>
    <w:rsid w:val="007B3898"/>
    <w:rsid w:val="007B41B6"/>
    <w:rsid w:val="007B5A40"/>
    <w:rsid w:val="007B6B4C"/>
    <w:rsid w:val="007C1225"/>
    <w:rsid w:val="007C372D"/>
    <w:rsid w:val="007D14A0"/>
    <w:rsid w:val="007D4283"/>
    <w:rsid w:val="007D6322"/>
    <w:rsid w:val="007D73E3"/>
    <w:rsid w:val="007D79B3"/>
    <w:rsid w:val="007E2211"/>
    <w:rsid w:val="007F132D"/>
    <w:rsid w:val="007F2A79"/>
    <w:rsid w:val="007F42C6"/>
    <w:rsid w:val="007F447E"/>
    <w:rsid w:val="007F4803"/>
    <w:rsid w:val="007F5916"/>
    <w:rsid w:val="00801780"/>
    <w:rsid w:val="0080281E"/>
    <w:rsid w:val="00804E2C"/>
    <w:rsid w:val="00806EE8"/>
    <w:rsid w:val="00812979"/>
    <w:rsid w:val="00815411"/>
    <w:rsid w:val="00815AAB"/>
    <w:rsid w:val="00815CE2"/>
    <w:rsid w:val="00815F4F"/>
    <w:rsid w:val="00817667"/>
    <w:rsid w:val="00830BDA"/>
    <w:rsid w:val="008332EA"/>
    <w:rsid w:val="008377B3"/>
    <w:rsid w:val="008416FE"/>
    <w:rsid w:val="00843462"/>
    <w:rsid w:val="0085284A"/>
    <w:rsid w:val="00854076"/>
    <w:rsid w:val="00857FA5"/>
    <w:rsid w:val="00860403"/>
    <w:rsid w:val="00860CFA"/>
    <w:rsid w:val="00861203"/>
    <w:rsid w:val="00864BAE"/>
    <w:rsid w:val="00864C14"/>
    <w:rsid w:val="008650A4"/>
    <w:rsid w:val="00866874"/>
    <w:rsid w:val="0088105E"/>
    <w:rsid w:val="008851B8"/>
    <w:rsid w:val="00886074"/>
    <w:rsid w:val="0088745D"/>
    <w:rsid w:val="00891840"/>
    <w:rsid w:val="008928C5"/>
    <w:rsid w:val="0089348B"/>
    <w:rsid w:val="00893747"/>
    <w:rsid w:val="008937CA"/>
    <w:rsid w:val="008969EA"/>
    <w:rsid w:val="00896C8D"/>
    <w:rsid w:val="00896E64"/>
    <w:rsid w:val="00897830"/>
    <w:rsid w:val="008A3BD7"/>
    <w:rsid w:val="008A4944"/>
    <w:rsid w:val="008A4A48"/>
    <w:rsid w:val="008A4C25"/>
    <w:rsid w:val="008A56E4"/>
    <w:rsid w:val="008B128F"/>
    <w:rsid w:val="008B14CA"/>
    <w:rsid w:val="008B2000"/>
    <w:rsid w:val="008B3201"/>
    <w:rsid w:val="008B33D2"/>
    <w:rsid w:val="008B5FC2"/>
    <w:rsid w:val="008B763D"/>
    <w:rsid w:val="008C000E"/>
    <w:rsid w:val="008C0BF9"/>
    <w:rsid w:val="008C2FE7"/>
    <w:rsid w:val="008C6147"/>
    <w:rsid w:val="008D0E6F"/>
    <w:rsid w:val="008D0F77"/>
    <w:rsid w:val="008D2BB3"/>
    <w:rsid w:val="008D5C79"/>
    <w:rsid w:val="008D720F"/>
    <w:rsid w:val="008E1DCA"/>
    <w:rsid w:val="008E5341"/>
    <w:rsid w:val="008F085B"/>
    <w:rsid w:val="008F1566"/>
    <w:rsid w:val="008F476F"/>
    <w:rsid w:val="008F651C"/>
    <w:rsid w:val="008F65AD"/>
    <w:rsid w:val="00901DA1"/>
    <w:rsid w:val="00903A3E"/>
    <w:rsid w:val="00904327"/>
    <w:rsid w:val="0090502E"/>
    <w:rsid w:val="009051A2"/>
    <w:rsid w:val="0090746C"/>
    <w:rsid w:val="00921C91"/>
    <w:rsid w:val="009232B4"/>
    <w:rsid w:val="00923F52"/>
    <w:rsid w:val="009243E7"/>
    <w:rsid w:val="0092440B"/>
    <w:rsid w:val="00924C70"/>
    <w:rsid w:val="00927207"/>
    <w:rsid w:val="00931B22"/>
    <w:rsid w:val="00934365"/>
    <w:rsid w:val="00936C14"/>
    <w:rsid w:val="009376C5"/>
    <w:rsid w:val="00942755"/>
    <w:rsid w:val="00943D0C"/>
    <w:rsid w:val="00944895"/>
    <w:rsid w:val="00947A65"/>
    <w:rsid w:val="00961953"/>
    <w:rsid w:val="00962291"/>
    <w:rsid w:val="009640BB"/>
    <w:rsid w:val="00964F05"/>
    <w:rsid w:val="00966D97"/>
    <w:rsid w:val="00970282"/>
    <w:rsid w:val="00974664"/>
    <w:rsid w:val="009765A2"/>
    <w:rsid w:val="00977069"/>
    <w:rsid w:val="0097794D"/>
    <w:rsid w:val="00980D4F"/>
    <w:rsid w:val="0098229A"/>
    <w:rsid w:val="009830E5"/>
    <w:rsid w:val="0098367C"/>
    <w:rsid w:val="00983D70"/>
    <w:rsid w:val="0098652F"/>
    <w:rsid w:val="00987C78"/>
    <w:rsid w:val="009927DB"/>
    <w:rsid w:val="00993547"/>
    <w:rsid w:val="00993B8B"/>
    <w:rsid w:val="00996534"/>
    <w:rsid w:val="00996E5B"/>
    <w:rsid w:val="009979FB"/>
    <w:rsid w:val="009A067F"/>
    <w:rsid w:val="009A159E"/>
    <w:rsid w:val="009A3496"/>
    <w:rsid w:val="009A3EBC"/>
    <w:rsid w:val="009A3F79"/>
    <w:rsid w:val="009A4AB8"/>
    <w:rsid w:val="009A7B8A"/>
    <w:rsid w:val="009B0947"/>
    <w:rsid w:val="009B104B"/>
    <w:rsid w:val="009B217A"/>
    <w:rsid w:val="009B46CA"/>
    <w:rsid w:val="009C1E34"/>
    <w:rsid w:val="009C2A00"/>
    <w:rsid w:val="009C2C7F"/>
    <w:rsid w:val="009C4045"/>
    <w:rsid w:val="009C4E00"/>
    <w:rsid w:val="009C5498"/>
    <w:rsid w:val="009C6A5B"/>
    <w:rsid w:val="009C7E40"/>
    <w:rsid w:val="009D17AF"/>
    <w:rsid w:val="009D2839"/>
    <w:rsid w:val="009D328F"/>
    <w:rsid w:val="009D4350"/>
    <w:rsid w:val="009E0208"/>
    <w:rsid w:val="009E1605"/>
    <w:rsid w:val="009E1CEE"/>
    <w:rsid w:val="009E34DD"/>
    <w:rsid w:val="009E56B5"/>
    <w:rsid w:val="009E6EEB"/>
    <w:rsid w:val="009F196A"/>
    <w:rsid w:val="009F6306"/>
    <w:rsid w:val="009F7D1A"/>
    <w:rsid w:val="00A01D1A"/>
    <w:rsid w:val="00A02A75"/>
    <w:rsid w:val="00A05C7F"/>
    <w:rsid w:val="00A076BF"/>
    <w:rsid w:val="00A1043B"/>
    <w:rsid w:val="00A10927"/>
    <w:rsid w:val="00A114F3"/>
    <w:rsid w:val="00A142E5"/>
    <w:rsid w:val="00A15523"/>
    <w:rsid w:val="00A20C23"/>
    <w:rsid w:val="00A2382C"/>
    <w:rsid w:val="00A24652"/>
    <w:rsid w:val="00A24817"/>
    <w:rsid w:val="00A271A1"/>
    <w:rsid w:val="00A328CE"/>
    <w:rsid w:val="00A33E90"/>
    <w:rsid w:val="00A36835"/>
    <w:rsid w:val="00A36F37"/>
    <w:rsid w:val="00A3792C"/>
    <w:rsid w:val="00A44904"/>
    <w:rsid w:val="00A45BA2"/>
    <w:rsid w:val="00A52783"/>
    <w:rsid w:val="00A52BB1"/>
    <w:rsid w:val="00A547D6"/>
    <w:rsid w:val="00A54865"/>
    <w:rsid w:val="00A559BA"/>
    <w:rsid w:val="00A55F03"/>
    <w:rsid w:val="00A56081"/>
    <w:rsid w:val="00A6033E"/>
    <w:rsid w:val="00A6216E"/>
    <w:rsid w:val="00A64B40"/>
    <w:rsid w:val="00A64C46"/>
    <w:rsid w:val="00A71532"/>
    <w:rsid w:val="00A71EF8"/>
    <w:rsid w:val="00A724DC"/>
    <w:rsid w:val="00A72830"/>
    <w:rsid w:val="00A740CD"/>
    <w:rsid w:val="00A759B8"/>
    <w:rsid w:val="00A75D9D"/>
    <w:rsid w:val="00A80000"/>
    <w:rsid w:val="00A8107C"/>
    <w:rsid w:val="00A843DD"/>
    <w:rsid w:val="00A84985"/>
    <w:rsid w:val="00A8784E"/>
    <w:rsid w:val="00A972EC"/>
    <w:rsid w:val="00AA5712"/>
    <w:rsid w:val="00AA62FD"/>
    <w:rsid w:val="00AA67DB"/>
    <w:rsid w:val="00AC4307"/>
    <w:rsid w:val="00AD30C5"/>
    <w:rsid w:val="00AD4DC6"/>
    <w:rsid w:val="00AE2F88"/>
    <w:rsid w:val="00AE3EDF"/>
    <w:rsid w:val="00AE4B23"/>
    <w:rsid w:val="00AE5B20"/>
    <w:rsid w:val="00AE6256"/>
    <w:rsid w:val="00AE7AFE"/>
    <w:rsid w:val="00B00EB6"/>
    <w:rsid w:val="00B01A3C"/>
    <w:rsid w:val="00B0428D"/>
    <w:rsid w:val="00B047A9"/>
    <w:rsid w:val="00B06A2B"/>
    <w:rsid w:val="00B11E5A"/>
    <w:rsid w:val="00B15358"/>
    <w:rsid w:val="00B16B3E"/>
    <w:rsid w:val="00B2140F"/>
    <w:rsid w:val="00B2282C"/>
    <w:rsid w:val="00B305CF"/>
    <w:rsid w:val="00B320AB"/>
    <w:rsid w:val="00B326DB"/>
    <w:rsid w:val="00B33A3F"/>
    <w:rsid w:val="00B34B14"/>
    <w:rsid w:val="00B34EFD"/>
    <w:rsid w:val="00B3566A"/>
    <w:rsid w:val="00B35E58"/>
    <w:rsid w:val="00B4266F"/>
    <w:rsid w:val="00B4302A"/>
    <w:rsid w:val="00B43EB9"/>
    <w:rsid w:val="00B44270"/>
    <w:rsid w:val="00B45B61"/>
    <w:rsid w:val="00B468C7"/>
    <w:rsid w:val="00B46FE0"/>
    <w:rsid w:val="00B47E9C"/>
    <w:rsid w:val="00B52B32"/>
    <w:rsid w:val="00B53162"/>
    <w:rsid w:val="00B53297"/>
    <w:rsid w:val="00B60E5B"/>
    <w:rsid w:val="00B61986"/>
    <w:rsid w:val="00B62EBB"/>
    <w:rsid w:val="00B65B85"/>
    <w:rsid w:val="00B66024"/>
    <w:rsid w:val="00B66DA3"/>
    <w:rsid w:val="00B67E1D"/>
    <w:rsid w:val="00B7516E"/>
    <w:rsid w:val="00B8082D"/>
    <w:rsid w:val="00B867B4"/>
    <w:rsid w:val="00B90D53"/>
    <w:rsid w:val="00B95318"/>
    <w:rsid w:val="00B96E26"/>
    <w:rsid w:val="00B97976"/>
    <w:rsid w:val="00B97AEE"/>
    <w:rsid w:val="00BA0770"/>
    <w:rsid w:val="00BA3C73"/>
    <w:rsid w:val="00BA4330"/>
    <w:rsid w:val="00BA43DD"/>
    <w:rsid w:val="00BA49EA"/>
    <w:rsid w:val="00BA5CA8"/>
    <w:rsid w:val="00BA6BF4"/>
    <w:rsid w:val="00BB0E08"/>
    <w:rsid w:val="00BB284E"/>
    <w:rsid w:val="00BB3D29"/>
    <w:rsid w:val="00BB5FA9"/>
    <w:rsid w:val="00BB68E1"/>
    <w:rsid w:val="00BB78F2"/>
    <w:rsid w:val="00BB7FD8"/>
    <w:rsid w:val="00BC5E3D"/>
    <w:rsid w:val="00BD079C"/>
    <w:rsid w:val="00BD0D95"/>
    <w:rsid w:val="00BD2B34"/>
    <w:rsid w:val="00BE3579"/>
    <w:rsid w:val="00BE5A38"/>
    <w:rsid w:val="00BE6AF5"/>
    <w:rsid w:val="00BE6B1F"/>
    <w:rsid w:val="00BE6D23"/>
    <w:rsid w:val="00BE7662"/>
    <w:rsid w:val="00BF06B7"/>
    <w:rsid w:val="00BF0BCE"/>
    <w:rsid w:val="00BF2623"/>
    <w:rsid w:val="00BF46B7"/>
    <w:rsid w:val="00BF730E"/>
    <w:rsid w:val="00C011B0"/>
    <w:rsid w:val="00C034E6"/>
    <w:rsid w:val="00C04160"/>
    <w:rsid w:val="00C0586A"/>
    <w:rsid w:val="00C10797"/>
    <w:rsid w:val="00C13A80"/>
    <w:rsid w:val="00C15990"/>
    <w:rsid w:val="00C223D1"/>
    <w:rsid w:val="00C2258D"/>
    <w:rsid w:val="00C31DC0"/>
    <w:rsid w:val="00C329C3"/>
    <w:rsid w:val="00C37704"/>
    <w:rsid w:val="00C43F9E"/>
    <w:rsid w:val="00C466DF"/>
    <w:rsid w:val="00C47502"/>
    <w:rsid w:val="00C501AF"/>
    <w:rsid w:val="00C54FD4"/>
    <w:rsid w:val="00C60FFD"/>
    <w:rsid w:val="00C70F35"/>
    <w:rsid w:val="00C73F64"/>
    <w:rsid w:val="00C76681"/>
    <w:rsid w:val="00C80262"/>
    <w:rsid w:val="00C8087A"/>
    <w:rsid w:val="00C8214D"/>
    <w:rsid w:val="00C836BD"/>
    <w:rsid w:val="00C84278"/>
    <w:rsid w:val="00C8548F"/>
    <w:rsid w:val="00C85E25"/>
    <w:rsid w:val="00C866CB"/>
    <w:rsid w:val="00C91C1E"/>
    <w:rsid w:val="00C91CA8"/>
    <w:rsid w:val="00C91E70"/>
    <w:rsid w:val="00C92A6B"/>
    <w:rsid w:val="00C93383"/>
    <w:rsid w:val="00C9556D"/>
    <w:rsid w:val="00C96505"/>
    <w:rsid w:val="00CA1152"/>
    <w:rsid w:val="00CA2D09"/>
    <w:rsid w:val="00CA3BDE"/>
    <w:rsid w:val="00CA3EC7"/>
    <w:rsid w:val="00CA792B"/>
    <w:rsid w:val="00CA7A18"/>
    <w:rsid w:val="00CB113D"/>
    <w:rsid w:val="00CB1C26"/>
    <w:rsid w:val="00CB2898"/>
    <w:rsid w:val="00CB3AC0"/>
    <w:rsid w:val="00CC22C7"/>
    <w:rsid w:val="00CC3A43"/>
    <w:rsid w:val="00CD33B7"/>
    <w:rsid w:val="00CD3824"/>
    <w:rsid w:val="00CD57EE"/>
    <w:rsid w:val="00CD6756"/>
    <w:rsid w:val="00CE1777"/>
    <w:rsid w:val="00CE1FA6"/>
    <w:rsid w:val="00CE26C7"/>
    <w:rsid w:val="00CE2B1D"/>
    <w:rsid w:val="00CE4F0F"/>
    <w:rsid w:val="00CE79BF"/>
    <w:rsid w:val="00CF2220"/>
    <w:rsid w:val="00CF2A97"/>
    <w:rsid w:val="00CF2D75"/>
    <w:rsid w:val="00CF41A5"/>
    <w:rsid w:val="00D02AC3"/>
    <w:rsid w:val="00D03D23"/>
    <w:rsid w:val="00D04C71"/>
    <w:rsid w:val="00D05EEF"/>
    <w:rsid w:val="00D07416"/>
    <w:rsid w:val="00D10FE6"/>
    <w:rsid w:val="00D125AA"/>
    <w:rsid w:val="00D17C98"/>
    <w:rsid w:val="00D228BF"/>
    <w:rsid w:val="00D23736"/>
    <w:rsid w:val="00D255D2"/>
    <w:rsid w:val="00D265EF"/>
    <w:rsid w:val="00D27E99"/>
    <w:rsid w:val="00D30558"/>
    <w:rsid w:val="00D30601"/>
    <w:rsid w:val="00D30E18"/>
    <w:rsid w:val="00D33948"/>
    <w:rsid w:val="00D3429E"/>
    <w:rsid w:val="00D350EB"/>
    <w:rsid w:val="00D37B14"/>
    <w:rsid w:val="00D40608"/>
    <w:rsid w:val="00D41962"/>
    <w:rsid w:val="00D425B5"/>
    <w:rsid w:val="00D42B22"/>
    <w:rsid w:val="00D431B3"/>
    <w:rsid w:val="00D4358C"/>
    <w:rsid w:val="00D44F71"/>
    <w:rsid w:val="00D469A5"/>
    <w:rsid w:val="00D50AD1"/>
    <w:rsid w:val="00D51D59"/>
    <w:rsid w:val="00D6315C"/>
    <w:rsid w:val="00D63FC6"/>
    <w:rsid w:val="00D70C51"/>
    <w:rsid w:val="00D72A4A"/>
    <w:rsid w:val="00D75133"/>
    <w:rsid w:val="00D757C3"/>
    <w:rsid w:val="00D77300"/>
    <w:rsid w:val="00D77CD0"/>
    <w:rsid w:val="00D81D3C"/>
    <w:rsid w:val="00D81D82"/>
    <w:rsid w:val="00D83B1A"/>
    <w:rsid w:val="00D85ACD"/>
    <w:rsid w:val="00D85C91"/>
    <w:rsid w:val="00D91B9F"/>
    <w:rsid w:val="00D91EE9"/>
    <w:rsid w:val="00D95484"/>
    <w:rsid w:val="00DA1461"/>
    <w:rsid w:val="00DA47FA"/>
    <w:rsid w:val="00DA6CB9"/>
    <w:rsid w:val="00DA7A85"/>
    <w:rsid w:val="00DB1244"/>
    <w:rsid w:val="00DB1E7B"/>
    <w:rsid w:val="00DB4EF2"/>
    <w:rsid w:val="00DB5E73"/>
    <w:rsid w:val="00DB6E1D"/>
    <w:rsid w:val="00DC0886"/>
    <w:rsid w:val="00DC0E2E"/>
    <w:rsid w:val="00DC12EF"/>
    <w:rsid w:val="00DC3482"/>
    <w:rsid w:val="00DC6A5C"/>
    <w:rsid w:val="00DC7C5E"/>
    <w:rsid w:val="00DD0AB9"/>
    <w:rsid w:val="00DD1C8A"/>
    <w:rsid w:val="00DD2993"/>
    <w:rsid w:val="00DD2DF4"/>
    <w:rsid w:val="00DD4B2B"/>
    <w:rsid w:val="00DD4F78"/>
    <w:rsid w:val="00DD6BF8"/>
    <w:rsid w:val="00DE3A70"/>
    <w:rsid w:val="00DE3DD0"/>
    <w:rsid w:val="00DE4583"/>
    <w:rsid w:val="00DE6C25"/>
    <w:rsid w:val="00DE7DAD"/>
    <w:rsid w:val="00DF19EB"/>
    <w:rsid w:val="00DF39BE"/>
    <w:rsid w:val="00DF39C4"/>
    <w:rsid w:val="00DF3D8F"/>
    <w:rsid w:val="00DF4DF5"/>
    <w:rsid w:val="00DF5EC8"/>
    <w:rsid w:val="00E01C91"/>
    <w:rsid w:val="00E01F00"/>
    <w:rsid w:val="00E03A58"/>
    <w:rsid w:val="00E03EDC"/>
    <w:rsid w:val="00E10A89"/>
    <w:rsid w:val="00E17A55"/>
    <w:rsid w:val="00E2047A"/>
    <w:rsid w:val="00E21479"/>
    <w:rsid w:val="00E24F30"/>
    <w:rsid w:val="00E27158"/>
    <w:rsid w:val="00E274EA"/>
    <w:rsid w:val="00E31754"/>
    <w:rsid w:val="00E31F65"/>
    <w:rsid w:val="00E32ACD"/>
    <w:rsid w:val="00E33958"/>
    <w:rsid w:val="00E3734D"/>
    <w:rsid w:val="00E404F7"/>
    <w:rsid w:val="00E40840"/>
    <w:rsid w:val="00E41482"/>
    <w:rsid w:val="00E42B12"/>
    <w:rsid w:val="00E4491D"/>
    <w:rsid w:val="00E46B79"/>
    <w:rsid w:val="00E502E0"/>
    <w:rsid w:val="00E560BD"/>
    <w:rsid w:val="00E57A30"/>
    <w:rsid w:val="00E6374A"/>
    <w:rsid w:val="00E652CA"/>
    <w:rsid w:val="00E65CBA"/>
    <w:rsid w:val="00E70FD1"/>
    <w:rsid w:val="00E72E2F"/>
    <w:rsid w:val="00E742A4"/>
    <w:rsid w:val="00E77FF8"/>
    <w:rsid w:val="00E817BC"/>
    <w:rsid w:val="00E828CA"/>
    <w:rsid w:val="00E85CDD"/>
    <w:rsid w:val="00E874C2"/>
    <w:rsid w:val="00E93201"/>
    <w:rsid w:val="00E94AD2"/>
    <w:rsid w:val="00E968AD"/>
    <w:rsid w:val="00EA2DDB"/>
    <w:rsid w:val="00EA33E1"/>
    <w:rsid w:val="00EA6DF9"/>
    <w:rsid w:val="00EA70DA"/>
    <w:rsid w:val="00EA7146"/>
    <w:rsid w:val="00EA7DDF"/>
    <w:rsid w:val="00EB0BE3"/>
    <w:rsid w:val="00EB15F5"/>
    <w:rsid w:val="00EB1ADB"/>
    <w:rsid w:val="00EB46BC"/>
    <w:rsid w:val="00EC57B8"/>
    <w:rsid w:val="00ED2601"/>
    <w:rsid w:val="00ED4BDE"/>
    <w:rsid w:val="00ED7292"/>
    <w:rsid w:val="00EE165E"/>
    <w:rsid w:val="00EE684F"/>
    <w:rsid w:val="00EF20D7"/>
    <w:rsid w:val="00EF2176"/>
    <w:rsid w:val="00EF38A5"/>
    <w:rsid w:val="00EF4F99"/>
    <w:rsid w:val="00EF5A1A"/>
    <w:rsid w:val="00F02568"/>
    <w:rsid w:val="00F02989"/>
    <w:rsid w:val="00F0339B"/>
    <w:rsid w:val="00F05A8C"/>
    <w:rsid w:val="00F067BF"/>
    <w:rsid w:val="00F07C1B"/>
    <w:rsid w:val="00F114AB"/>
    <w:rsid w:val="00F172BD"/>
    <w:rsid w:val="00F21A6E"/>
    <w:rsid w:val="00F21A97"/>
    <w:rsid w:val="00F22793"/>
    <w:rsid w:val="00F22A30"/>
    <w:rsid w:val="00F318AD"/>
    <w:rsid w:val="00F34EA0"/>
    <w:rsid w:val="00F3718B"/>
    <w:rsid w:val="00F40432"/>
    <w:rsid w:val="00F41AB8"/>
    <w:rsid w:val="00F4715A"/>
    <w:rsid w:val="00F51F5A"/>
    <w:rsid w:val="00F5206B"/>
    <w:rsid w:val="00F52197"/>
    <w:rsid w:val="00F531EA"/>
    <w:rsid w:val="00F54D47"/>
    <w:rsid w:val="00F54D59"/>
    <w:rsid w:val="00F6112B"/>
    <w:rsid w:val="00F631C6"/>
    <w:rsid w:val="00F640C3"/>
    <w:rsid w:val="00F65832"/>
    <w:rsid w:val="00F7015A"/>
    <w:rsid w:val="00F74259"/>
    <w:rsid w:val="00F77DE1"/>
    <w:rsid w:val="00F827BA"/>
    <w:rsid w:val="00F83198"/>
    <w:rsid w:val="00F83539"/>
    <w:rsid w:val="00F84E73"/>
    <w:rsid w:val="00F85B71"/>
    <w:rsid w:val="00F85B87"/>
    <w:rsid w:val="00F9057F"/>
    <w:rsid w:val="00F907A6"/>
    <w:rsid w:val="00F91DCC"/>
    <w:rsid w:val="00F91F79"/>
    <w:rsid w:val="00F93BCD"/>
    <w:rsid w:val="00F94B2B"/>
    <w:rsid w:val="00F94C14"/>
    <w:rsid w:val="00F9587C"/>
    <w:rsid w:val="00F95F9F"/>
    <w:rsid w:val="00F9701F"/>
    <w:rsid w:val="00FA3F24"/>
    <w:rsid w:val="00FA4A2C"/>
    <w:rsid w:val="00FA64D8"/>
    <w:rsid w:val="00FB4D3E"/>
    <w:rsid w:val="00FB5DBF"/>
    <w:rsid w:val="00FC08EF"/>
    <w:rsid w:val="00FC0B6A"/>
    <w:rsid w:val="00FC0F92"/>
    <w:rsid w:val="00FC4B04"/>
    <w:rsid w:val="00FC59AB"/>
    <w:rsid w:val="00FC6AF3"/>
    <w:rsid w:val="00FD31EB"/>
    <w:rsid w:val="00FD4334"/>
    <w:rsid w:val="00FD5570"/>
    <w:rsid w:val="00FD747D"/>
    <w:rsid w:val="00FE0411"/>
    <w:rsid w:val="00FE11BE"/>
    <w:rsid w:val="00FE5ADE"/>
    <w:rsid w:val="00FE61BE"/>
    <w:rsid w:val="00FE7869"/>
    <w:rsid w:val="00FF0A6C"/>
    <w:rsid w:val="00FF22E9"/>
    <w:rsid w:val="00FF2982"/>
    <w:rsid w:val="00FF4608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C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2155C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42155C"/>
    <w:pPr>
      <w:keepNext/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55C"/>
  </w:style>
  <w:style w:type="character" w:customStyle="1" w:styleId="10">
    <w:name w:val="Основной шрифт абзаца1"/>
    <w:rsid w:val="0042155C"/>
  </w:style>
  <w:style w:type="character" w:styleId="a3">
    <w:name w:val="Hyperlink"/>
    <w:rsid w:val="0042155C"/>
    <w:rPr>
      <w:color w:val="000080"/>
      <w:u w:val="single"/>
    </w:rPr>
  </w:style>
  <w:style w:type="character" w:styleId="a4">
    <w:name w:val="Emphasis"/>
    <w:qFormat/>
    <w:rsid w:val="0042155C"/>
    <w:rPr>
      <w:i/>
    </w:rPr>
  </w:style>
  <w:style w:type="character" w:styleId="a5">
    <w:name w:val="Strong"/>
    <w:qFormat/>
    <w:rsid w:val="0042155C"/>
    <w:rPr>
      <w:b/>
    </w:rPr>
  </w:style>
  <w:style w:type="character" w:customStyle="1" w:styleId="a6">
    <w:name w:val="Символ нумерации"/>
    <w:rsid w:val="0042155C"/>
  </w:style>
  <w:style w:type="character" w:customStyle="1" w:styleId="a7">
    <w:name w:val="Маркеры списка"/>
    <w:rsid w:val="0042155C"/>
    <w:rPr>
      <w:rFonts w:ascii="OpenSymbol" w:eastAsia="Times New Roman" w:hAnsi="OpenSymbol"/>
    </w:rPr>
  </w:style>
  <w:style w:type="character" w:customStyle="1" w:styleId="a8">
    <w:name w:val="Символ сноски"/>
    <w:rsid w:val="0042155C"/>
  </w:style>
  <w:style w:type="character" w:styleId="a9">
    <w:name w:val="footnote reference"/>
    <w:semiHidden/>
    <w:rsid w:val="0042155C"/>
    <w:rPr>
      <w:vertAlign w:val="superscript"/>
    </w:rPr>
  </w:style>
  <w:style w:type="character" w:styleId="aa">
    <w:name w:val="endnote reference"/>
    <w:semiHidden/>
    <w:rsid w:val="0042155C"/>
    <w:rPr>
      <w:vertAlign w:val="superscript"/>
    </w:rPr>
  </w:style>
  <w:style w:type="character" w:customStyle="1" w:styleId="ab">
    <w:name w:val="Символы концевой сноски"/>
    <w:rsid w:val="0042155C"/>
  </w:style>
  <w:style w:type="paragraph" w:customStyle="1" w:styleId="ac">
    <w:name w:val="Заголовок"/>
    <w:basedOn w:val="a"/>
    <w:next w:val="ad"/>
    <w:rsid w:val="0042155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rsid w:val="0042155C"/>
    <w:pPr>
      <w:spacing w:after="120"/>
    </w:pPr>
  </w:style>
  <w:style w:type="paragraph" w:styleId="ae">
    <w:name w:val="List"/>
    <w:basedOn w:val="ad"/>
    <w:rsid w:val="0042155C"/>
    <w:rPr>
      <w:rFonts w:cs="Tahoma"/>
    </w:rPr>
  </w:style>
  <w:style w:type="paragraph" w:customStyle="1" w:styleId="11">
    <w:name w:val="Название1"/>
    <w:basedOn w:val="a"/>
    <w:rsid w:val="0042155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2155C"/>
    <w:pPr>
      <w:suppressLineNumbers/>
    </w:pPr>
    <w:rPr>
      <w:rFonts w:cs="Tahoma"/>
    </w:rPr>
  </w:style>
  <w:style w:type="paragraph" w:styleId="af">
    <w:name w:val="Body Text Indent"/>
    <w:basedOn w:val="a"/>
    <w:rsid w:val="0042155C"/>
    <w:pPr>
      <w:spacing w:line="360" w:lineRule="auto"/>
      <w:ind w:firstLine="708"/>
      <w:jc w:val="both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2155C"/>
    <w:pPr>
      <w:spacing w:line="360" w:lineRule="auto"/>
      <w:ind w:firstLine="709"/>
      <w:jc w:val="both"/>
    </w:pPr>
    <w:rPr>
      <w:b/>
      <w:bCs/>
    </w:rPr>
  </w:style>
  <w:style w:type="paragraph" w:styleId="af0">
    <w:name w:val="footnote text"/>
    <w:basedOn w:val="a"/>
    <w:semiHidden/>
    <w:rsid w:val="0042155C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D04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1">
    <w:name w:val="Table Grid"/>
    <w:basedOn w:val="a1"/>
    <w:uiPriority w:val="59"/>
    <w:rsid w:val="00BE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semiHidden/>
    <w:rsid w:val="00E57A30"/>
    <w:rPr>
      <w:rFonts w:ascii="Arial" w:hAnsi="Arial" w:cs="Arial"/>
      <w:sz w:val="16"/>
      <w:szCs w:val="16"/>
    </w:rPr>
  </w:style>
  <w:style w:type="character" w:customStyle="1" w:styleId="af3">
    <w:name w:val="Текст выноски Знак"/>
    <w:link w:val="af2"/>
    <w:locked/>
    <w:rsid w:val="00E57A30"/>
    <w:rPr>
      <w:rFonts w:ascii="Arial" w:hAnsi="Arial" w:cs="Arial"/>
      <w:sz w:val="16"/>
      <w:szCs w:val="16"/>
      <w:lang w:eastAsia="ar-SA" w:bidi="ar-SA"/>
    </w:rPr>
  </w:style>
  <w:style w:type="paragraph" w:styleId="af4">
    <w:name w:val="header"/>
    <w:basedOn w:val="a"/>
    <w:link w:val="af5"/>
    <w:rsid w:val="003B650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3B6501"/>
    <w:rPr>
      <w:rFonts w:cs="Times New Roman"/>
      <w:sz w:val="24"/>
      <w:szCs w:val="24"/>
      <w:lang w:eastAsia="ar-SA" w:bidi="ar-SA"/>
    </w:rPr>
  </w:style>
  <w:style w:type="paragraph" w:styleId="af6">
    <w:name w:val="footer"/>
    <w:basedOn w:val="a"/>
    <w:link w:val="af7"/>
    <w:rsid w:val="003B650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locked/>
    <w:rsid w:val="003B6501"/>
    <w:rPr>
      <w:rFonts w:cs="Times New Roman"/>
      <w:sz w:val="24"/>
      <w:szCs w:val="24"/>
      <w:lang w:eastAsia="ar-SA" w:bidi="ar-SA"/>
    </w:rPr>
  </w:style>
  <w:style w:type="table" w:customStyle="1" w:styleId="13">
    <w:name w:val="Сетка таблицы1"/>
    <w:basedOn w:val="a1"/>
    <w:next w:val="af1"/>
    <w:uiPriority w:val="59"/>
    <w:rsid w:val="00384B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34"/>
    <w:qFormat/>
    <w:rsid w:val="00384BC3"/>
    <w:pPr>
      <w:suppressAutoHyphens w:val="0"/>
      <w:spacing w:after="200" w:line="360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character" w:customStyle="1" w:styleId="af9">
    <w:name w:val="Абзац списка Знак"/>
    <w:link w:val="af8"/>
    <w:uiPriority w:val="34"/>
    <w:locked/>
    <w:rsid w:val="00384BC3"/>
    <w:rPr>
      <w:rFonts w:eastAsia="Calibri"/>
      <w:sz w:val="24"/>
      <w:szCs w:val="22"/>
      <w:lang w:eastAsia="en-US"/>
    </w:rPr>
  </w:style>
  <w:style w:type="paragraph" w:styleId="afa">
    <w:name w:val="No Spacing"/>
    <w:uiPriority w:val="1"/>
    <w:qFormat/>
    <w:rsid w:val="002217DB"/>
    <w:rPr>
      <w:rFonts w:ascii="Calibri" w:hAnsi="Calibri"/>
      <w:sz w:val="22"/>
      <w:szCs w:val="22"/>
    </w:rPr>
  </w:style>
  <w:style w:type="character" w:styleId="afb">
    <w:name w:val="annotation reference"/>
    <w:basedOn w:val="a0"/>
    <w:rsid w:val="00036E9C"/>
    <w:rPr>
      <w:sz w:val="16"/>
      <w:szCs w:val="16"/>
    </w:rPr>
  </w:style>
  <w:style w:type="paragraph" w:styleId="afc">
    <w:name w:val="annotation text"/>
    <w:basedOn w:val="a"/>
    <w:link w:val="afd"/>
    <w:rsid w:val="00036E9C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036E9C"/>
    <w:rPr>
      <w:lang w:eastAsia="ar-SA"/>
    </w:rPr>
  </w:style>
  <w:style w:type="paragraph" w:styleId="afe">
    <w:name w:val="annotation subject"/>
    <w:basedOn w:val="afc"/>
    <w:next w:val="afc"/>
    <w:link w:val="aff"/>
    <w:rsid w:val="00036E9C"/>
    <w:rPr>
      <w:b/>
      <w:bCs/>
    </w:rPr>
  </w:style>
  <w:style w:type="character" w:customStyle="1" w:styleId="aff">
    <w:name w:val="Тема примечания Знак"/>
    <w:basedOn w:val="afd"/>
    <w:link w:val="afe"/>
    <w:rsid w:val="00036E9C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885B1-00F8-489C-A0B2-45B944D4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6</Pages>
  <Words>1532</Words>
  <Characters>10280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приказу</vt:lpstr>
    </vt:vector>
  </TitlesOfParts>
  <Company>*</Company>
  <LinksUpToDate>false</LinksUpToDate>
  <CharactersWithSpaces>11789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приказу</dc:title>
  <dc:creator>User</dc:creator>
  <cp:lastModifiedBy>Костылева Елена Владимировна</cp:lastModifiedBy>
  <cp:revision>13</cp:revision>
  <cp:lastPrinted>2020-01-29T09:11:00Z</cp:lastPrinted>
  <dcterms:created xsi:type="dcterms:W3CDTF">2020-01-20T11:26:00Z</dcterms:created>
  <dcterms:modified xsi:type="dcterms:W3CDTF">2020-02-03T08:22:00Z</dcterms:modified>
</cp:coreProperties>
</file>